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1FBCE" w14:textId="47E92D0E" w:rsidR="00AA5827" w:rsidRPr="00AA5827" w:rsidRDefault="00AA5827" w:rsidP="001031BB">
      <w:pPr>
        <w:rPr>
          <w:rFonts w:eastAsia="Lucida Sans Unicode"/>
          <w:b/>
          <w:iCs/>
          <w:kern w:val="1"/>
          <w:sz w:val="24"/>
          <w:szCs w:val="24"/>
          <w:lang w:eastAsia="hi-IN" w:bidi="hi-IN"/>
        </w:rPr>
      </w:pP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IN.271.</w:t>
      </w:r>
      <w:r w:rsidR="00EB70C3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24</w:t>
      </w: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.20</w:t>
      </w:r>
      <w:r w:rsidR="00EB70C3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>20</w:t>
      </w: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  <w:r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              </w:t>
      </w:r>
      <w:r w:rsidR="001031BB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        </w:t>
      </w:r>
      <w:r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</w:t>
      </w:r>
      <w:r w:rsidR="001031BB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 </w:t>
      </w:r>
      <w:r w:rsidRPr="00F954D5">
        <w:rPr>
          <w:rFonts w:eastAsia="Lucida Sans Unicode"/>
          <w:b/>
          <w:iCs/>
          <w:kern w:val="1"/>
          <w:sz w:val="24"/>
          <w:szCs w:val="24"/>
          <w:u w:val="single"/>
          <w:lang w:eastAsia="hi-IN" w:bidi="hi-IN"/>
        </w:rPr>
        <w:t xml:space="preserve">Załącznik Nr </w:t>
      </w:r>
      <w:r w:rsidR="005D28E5" w:rsidRPr="00F954D5">
        <w:rPr>
          <w:rFonts w:eastAsia="Lucida Sans Unicode"/>
          <w:b/>
          <w:iCs/>
          <w:kern w:val="1"/>
          <w:sz w:val="24"/>
          <w:szCs w:val="24"/>
          <w:u w:val="single"/>
          <w:lang w:eastAsia="hi-IN" w:bidi="hi-IN"/>
        </w:rPr>
        <w:t>1</w:t>
      </w:r>
      <w:r w:rsidRPr="00AA5827">
        <w:rPr>
          <w:rFonts w:eastAsia="Lucida Sans Unicode"/>
          <w:b/>
          <w:iCs/>
          <w:kern w:val="1"/>
          <w:sz w:val="24"/>
          <w:szCs w:val="24"/>
          <w:lang w:eastAsia="hi-IN" w:bidi="hi-IN"/>
        </w:rPr>
        <w:t xml:space="preserve">  </w:t>
      </w:r>
    </w:p>
    <w:p w14:paraId="16E143C1" w14:textId="77777777" w:rsidR="00637D61" w:rsidRPr="00BA7FCD" w:rsidRDefault="00637D61" w:rsidP="00A641D6">
      <w:pPr>
        <w:rPr>
          <w:sz w:val="24"/>
          <w:szCs w:val="24"/>
          <w:lang w:eastAsia="en-US"/>
        </w:rPr>
      </w:pPr>
      <w:bookmarkStart w:id="0" w:name="_ROZDZIAŁ_1_-"/>
      <w:bookmarkEnd w:id="0"/>
    </w:p>
    <w:p w14:paraId="4EF3E8A4" w14:textId="77777777" w:rsidR="00EB70C3" w:rsidRDefault="00EB70C3" w:rsidP="00580D4A">
      <w:pPr>
        <w:widowControl w:val="0"/>
        <w:suppressAutoHyphens/>
        <w:spacing w:line="360" w:lineRule="auto"/>
        <w:jc w:val="center"/>
        <w:rPr>
          <w:rFonts w:eastAsia="Lucida Sans Unicode"/>
          <w:b/>
          <w:bCs/>
          <w:spacing w:val="90"/>
          <w:kern w:val="1"/>
          <w:sz w:val="24"/>
          <w:szCs w:val="24"/>
          <w:lang w:eastAsia="hi-IN" w:bidi="hi-IN"/>
        </w:rPr>
      </w:pPr>
    </w:p>
    <w:p w14:paraId="5AF106D9" w14:textId="77777777" w:rsidR="00580D4A" w:rsidRPr="00BA7FCD" w:rsidRDefault="00580D4A" w:rsidP="00580D4A">
      <w:pPr>
        <w:widowControl w:val="0"/>
        <w:suppressAutoHyphens/>
        <w:spacing w:line="360" w:lineRule="auto"/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b/>
          <w:bCs/>
          <w:spacing w:val="90"/>
          <w:kern w:val="1"/>
          <w:sz w:val="24"/>
          <w:szCs w:val="24"/>
          <w:lang w:eastAsia="hi-IN" w:bidi="hi-IN"/>
        </w:rPr>
        <w:t>OFERTA</w:t>
      </w:r>
    </w:p>
    <w:p w14:paraId="6BA09476" w14:textId="70AEB078" w:rsidR="00580D4A" w:rsidRPr="00BA7FCD" w:rsidRDefault="00F954D5" w:rsidP="00F954D5">
      <w:pPr>
        <w:widowControl w:val="0"/>
        <w:tabs>
          <w:tab w:val="center" w:pos="4536"/>
          <w:tab w:val="right" w:pos="9072"/>
        </w:tabs>
        <w:suppressAutoHyphens/>
        <w:spacing w:line="360" w:lineRule="auto"/>
        <w:rPr>
          <w:rFonts w:eastAsia="Lucida Sans Unicode"/>
          <w:kern w:val="1"/>
          <w:sz w:val="24"/>
          <w:szCs w:val="24"/>
          <w:lang w:eastAsia="hi-IN" w:bidi="hi-IN"/>
        </w:rPr>
      </w:pPr>
      <w:r>
        <w:rPr>
          <w:rFonts w:eastAsia="Lucida Sans Unicode"/>
          <w:kern w:val="1"/>
          <w:sz w:val="24"/>
          <w:szCs w:val="24"/>
          <w:lang w:eastAsia="hi-IN" w:bidi="hi-IN"/>
        </w:rPr>
        <w:tab/>
      </w:r>
      <w:r w:rsidR="00580D4A" w:rsidRPr="00BA7FCD">
        <w:rPr>
          <w:rFonts w:eastAsia="Lucida Sans Unicode"/>
          <w:kern w:val="1"/>
          <w:sz w:val="24"/>
          <w:szCs w:val="24"/>
          <w:lang w:eastAsia="hi-IN" w:bidi="hi-IN"/>
        </w:rPr>
        <w:t>WYKONAWCY W TRYBIE PRZETARGU NIEOGRANICZONEGO</w:t>
      </w:r>
      <w:r>
        <w:rPr>
          <w:rFonts w:eastAsia="Lucida Sans Unicode"/>
          <w:kern w:val="1"/>
          <w:sz w:val="24"/>
          <w:szCs w:val="24"/>
          <w:lang w:eastAsia="hi-IN" w:bidi="hi-IN"/>
        </w:rPr>
        <w:tab/>
      </w:r>
    </w:p>
    <w:p w14:paraId="0A6C66B6" w14:textId="77777777" w:rsidR="00580D4A" w:rsidRPr="00BA7FCD" w:rsidRDefault="00580D4A" w:rsidP="00580D4A">
      <w:pPr>
        <w:widowControl w:val="0"/>
        <w:suppressAutoHyphens/>
        <w:jc w:val="center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7BAD00B2" w14:textId="77777777" w:rsidR="00580D4A" w:rsidRPr="00BA7FCD" w:rsidRDefault="00580D4A" w:rsidP="00580D4A">
      <w:pPr>
        <w:widowControl w:val="0"/>
        <w:suppressAutoHyphens/>
        <w:autoSpaceDE w:val="0"/>
        <w:rPr>
          <w:color w:val="000000"/>
          <w:kern w:val="1"/>
          <w:sz w:val="24"/>
          <w:szCs w:val="24"/>
          <w:lang w:eastAsia="ar-SA"/>
        </w:rPr>
      </w:pPr>
      <w:r w:rsidRPr="00BA7FCD">
        <w:rPr>
          <w:b/>
          <w:bCs/>
          <w:color w:val="000000"/>
          <w:kern w:val="1"/>
          <w:sz w:val="24"/>
          <w:szCs w:val="24"/>
          <w:lang w:eastAsia="ar-SA"/>
        </w:rPr>
        <w:t>Dane dotyczące Wykonawcy</w:t>
      </w:r>
    </w:p>
    <w:p w14:paraId="3700AFCA" w14:textId="77777777" w:rsidR="00580D4A" w:rsidRPr="00BA7FCD" w:rsidRDefault="00580D4A" w:rsidP="00580D4A">
      <w:pPr>
        <w:widowControl w:val="0"/>
        <w:suppressAutoHyphens/>
        <w:autoSpaceDE w:val="0"/>
        <w:rPr>
          <w:color w:val="000000"/>
          <w:kern w:val="1"/>
          <w:sz w:val="24"/>
          <w:szCs w:val="24"/>
          <w:lang w:eastAsia="ar-SA"/>
        </w:rPr>
      </w:pPr>
    </w:p>
    <w:p w14:paraId="3064AD6D" w14:textId="77777777" w:rsidR="00580D4A" w:rsidRPr="00BA7FCD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Nazwa .......................................................................................................................................................</w:t>
      </w:r>
    </w:p>
    <w:p w14:paraId="215E0EA8" w14:textId="77777777" w:rsidR="00580D4A" w:rsidRPr="00BA7FCD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</w:p>
    <w:p w14:paraId="306517A0" w14:textId="77777777" w:rsidR="00580D4A" w:rsidRPr="00BA7FCD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Siedziba ....................................................................................................................................................</w:t>
      </w:r>
    </w:p>
    <w:p w14:paraId="314831BD" w14:textId="77777777" w:rsidR="00580D4A" w:rsidRPr="00BA7FCD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</w:p>
    <w:p w14:paraId="02E898C5" w14:textId="497EB381" w:rsidR="009824A2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Nr telefonu/faks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...............................................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......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          </w:t>
      </w:r>
    </w:p>
    <w:p w14:paraId="1FA415C4" w14:textId="554AE69E" w:rsidR="00580D4A" w:rsidRPr="00BA7FCD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e-mail  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 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............................................................</w:t>
      </w:r>
    </w:p>
    <w:p w14:paraId="27ED4899" w14:textId="41C5F80C" w:rsidR="009824A2" w:rsidRDefault="00580D4A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NIP 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          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.............................................................            </w:t>
      </w:r>
    </w:p>
    <w:p w14:paraId="74E3B5EC" w14:textId="3BB8F619" w:rsidR="00580D4A" w:rsidRPr="00BA7FCD" w:rsidRDefault="00580D4A" w:rsidP="00580D4A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REGON</w:t>
      </w:r>
      <w:r w:rsidR="00EB70C3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     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..........................................................</w:t>
      </w:r>
    </w:p>
    <w:p w14:paraId="5EC72800" w14:textId="77777777" w:rsidR="00580D4A" w:rsidRPr="00BA7FCD" w:rsidRDefault="00580D4A" w:rsidP="00580D4A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</w:p>
    <w:p w14:paraId="19567F37" w14:textId="6F51B2D7" w:rsidR="00580D4A" w:rsidRDefault="00580D4A" w:rsidP="00580D4A">
      <w:pPr>
        <w:widowControl w:val="0"/>
        <w:suppressAutoHyphens/>
        <w:autoSpaceDE w:val="0"/>
        <w:rPr>
          <w:b/>
          <w:bCs/>
          <w:color w:val="000000"/>
          <w:kern w:val="1"/>
          <w:sz w:val="24"/>
          <w:szCs w:val="24"/>
          <w:lang w:eastAsia="ar-SA"/>
        </w:rPr>
      </w:pPr>
      <w:r w:rsidRPr="00BA7FCD">
        <w:rPr>
          <w:b/>
          <w:bCs/>
          <w:color w:val="000000"/>
          <w:kern w:val="1"/>
          <w:sz w:val="24"/>
          <w:szCs w:val="24"/>
          <w:lang w:eastAsia="ar-SA"/>
        </w:rPr>
        <w:t>Dane dotyczące Zamawiającego</w:t>
      </w:r>
      <w:r w:rsidR="009824A2">
        <w:rPr>
          <w:b/>
          <w:bCs/>
          <w:color w:val="000000"/>
          <w:kern w:val="1"/>
          <w:sz w:val="24"/>
          <w:szCs w:val="24"/>
          <w:lang w:eastAsia="ar-SA"/>
        </w:rPr>
        <w:t>:</w:t>
      </w:r>
    </w:p>
    <w:p w14:paraId="1DDAD608" w14:textId="77777777" w:rsidR="009824A2" w:rsidRPr="00BA7FCD" w:rsidRDefault="009824A2" w:rsidP="00580D4A">
      <w:pPr>
        <w:widowControl w:val="0"/>
        <w:suppressAutoHyphens/>
        <w:autoSpaceDE w:val="0"/>
        <w:rPr>
          <w:rFonts w:eastAsia="Lucida Sans Unicode"/>
          <w:color w:val="000000"/>
          <w:kern w:val="1"/>
          <w:sz w:val="24"/>
          <w:szCs w:val="24"/>
          <w:shd w:val="clear" w:color="auto" w:fill="FFFFFF"/>
        </w:rPr>
      </w:pPr>
    </w:p>
    <w:p w14:paraId="11B0EC5F" w14:textId="338203DC" w:rsidR="009824A2" w:rsidRPr="00FA677C" w:rsidRDefault="009824A2" w:rsidP="009824A2">
      <w:pPr>
        <w:widowControl w:val="0"/>
        <w:suppressAutoHyphens/>
        <w:autoSpaceDE w:val="0"/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 xml:space="preserve">Gmina Człuchów </w:t>
      </w:r>
    </w:p>
    <w:p w14:paraId="4B68B20E" w14:textId="77777777" w:rsidR="009824A2" w:rsidRPr="00FA677C" w:rsidRDefault="009824A2" w:rsidP="009824A2">
      <w:pPr>
        <w:widowControl w:val="0"/>
        <w:suppressAutoHyphens/>
        <w:autoSpaceDE w:val="0"/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>ul. Szczecińska 33</w:t>
      </w:r>
    </w:p>
    <w:p w14:paraId="35E6E060" w14:textId="4F5774DF" w:rsidR="00580D4A" w:rsidRPr="00FA677C" w:rsidRDefault="009824A2" w:rsidP="00580D4A">
      <w:pPr>
        <w:widowControl w:val="0"/>
        <w:suppressAutoHyphens/>
        <w:autoSpaceDE w:val="0"/>
        <w:jc w:val="both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FA677C">
        <w:rPr>
          <w:rFonts w:eastAsia="Lucida Sans Unicode"/>
          <w:b/>
          <w:color w:val="000000"/>
          <w:kern w:val="1"/>
          <w:sz w:val="24"/>
          <w:szCs w:val="24"/>
          <w:shd w:val="clear" w:color="auto" w:fill="FFFFFF"/>
        </w:rPr>
        <w:t>77-300 Człuchów</w:t>
      </w:r>
    </w:p>
    <w:p w14:paraId="753A82C9" w14:textId="77777777" w:rsidR="00580D4A" w:rsidRPr="00BA7FCD" w:rsidRDefault="00580D4A" w:rsidP="00580D4A">
      <w:pPr>
        <w:widowControl w:val="0"/>
        <w:suppressAutoHyphens/>
        <w:spacing w:line="276" w:lineRule="auto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60B856E6" w14:textId="77777777" w:rsidR="00580D4A" w:rsidRPr="00BA7FCD" w:rsidRDefault="00580D4A" w:rsidP="00580D4A">
      <w:pPr>
        <w:widowControl w:val="0"/>
        <w:suppressAutoHyphens/>
        <w:autoSpaceDE w:val="0"/>
        <w:spacing w:after="120"/>
        <w:ind w:right="-180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Odpowiadając na ogłoszenie o przetargu nieograniczonym na realizację zamówienia </w:t>
      </w:r>
      <w:proofErr w:type="spellStart"/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pn</w:t>
      </w:r>
      <w:proofErr w:type="spellEnd"/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:</w:t>
      </w:r>
    </w:p>
    <w:p w14:paraId="1AEA9564" w14:textId="77777777" w:rsidR="00580D4A" w:rsidRPr="00921913" w:rsidRDefault="00580D4A" w:rsidP="00580D4A">
      <w:pPr>
        <w:widowControl w:val="0"/>
        <w:suppressAutoHyphens/>
        <w:autoSpaceDE w:val="0"/>
        <w:spacing w:line="2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6FA0A47E" w14:textId="675A5189" w:rsidR="00921913" w:rsidRPr="00921913" w:rsidDel="00921913" w:rsidRDefault="00580D4A" w:rsidP="00921913">
      <w:pPr>
        <w:widowControl w:val="0"/>
        <w:suppressAutoHyphens/>
        <w:autoSpaceDE w:val="0"/>
        <w:spacing w:line="360" w:lineRule="auto"/>
        <w:ind w:left="-276" w:right="-265"/>
        <w:jc w:val="center"/>
        <w:rPr>
          <w:b/>
          <w:bCs/>
          <w:spacing w:val="3"/>
          <w:kern w:val="1"/>
          <w:sz w:val="24"/>
          <w:szCs w:val="24"/>
          <w:shd w:val="clear" w:color="auto" w:fill="FFFFFF"/>
          <w:lang w:eastAsia="ar-SA"/>
        </w:rPr>
      </w:pPr>
      <w:r w:rsidRPr="00921913">
        <w:rPr>
          <w:b/>
          <w:bCs/>
          <w:spacing w:val="3"/>
          <w:kern w:val="1"/>
          <w:sz w:val="24"/>
          <w:szCs w:val="24"/>
          <w:shd w:val="clear" w:color="auto" w:fill="FFFFFF"/>
          <w:lang w:eastAsia="ar-SA"/>
        </w:rPr>
        <w:t>„</w:t>
      </w:r>
      <w:r w:rsidR="009D1480">
        <w:rPr>
          <w:b/>
          <w:bCs/>
          <w:spacing w:val="3"/>
          <w:kern w:val="1"/>
          <w:sz w:val="24"/>
          <w:szCs w:val="24"/>
          <w:shd w:val="clear" w:color="auto" w:fill="FFFFFF"/>
          <w:lang w:eastAsia="ar-SA"/>
        </w:rPr>
        <w:t xml:space="preserve">Przebudowa </w:t>
      </w:r>
      <w:r w:rsidR="009D1480" w:rsidRPr="009D1480">
        <w:rPr>
          <w:b/>
          <w:bCs/>
          <w:spacing w:val="3"/>
          <w:kern w:val="1"/>
          <w:sz w:val="24"/>
          <w:szCs w:val="24"/>
          <w:shd w:val="clear" w:color="auto" w:fill="FFFFFF"/>
          <w:lang w:eastAsia="ar-SA"/>
        </w:rPr>
        <w:t>drogi na terenie miejscowości Kujanki</w:t>
      </w:r>
      <w:r w:rsidR="00921913" w:rsidRPr="00921913">
        <w:rPr>
          <w:b/>
          <w:bCs/>
          <w:spacing w:val="3"/>
          <w:kern w:val="1"/>
          <w:sz w:val="24"/>
          <w:szCs w:val="24"/>
          <w:shd w:val="clear" w:color="auto" w:fill="FFFFFF"/>
          <w:lang w:eastAsia="ar-SA"/>
        </w:rPr>
        <w:t>”</w:t>
      </w:r>
    </w:p>
    <w:p w14:paraId="510B1E3B" w14:textId="48AD39E5" w:rsidR="00BC5B56" w:rsidRPr="00BA7FCD" w:rsidRDefault="00BC5B56" w:rsidP="000371C9">
      <w:pPr>
        <w:widowControl w:val="0"/>
        <w:suppressAutoHyphens/>
        <w:autoSpaceDE w:val="0"/>
        <w:spacing w:line="360" w:lineRule="auto"/>
        <w:ind w:right="-265"/>
        <w:rPr>
          <w:b/>
          <w:bCs/>
          <w:color w:val="000000"/>
          <w:spacing w:val="3"/>
          <w:kern w:val="1"/>
          <w:sz w:val="24"/>
          <w:szCs w:val="24"/>
          <w:shd w:val="clear" w:color="auto" w:fill="FFFFFF"/>
          <w:lang w:eastAsia="ar-SA"/>
        </w:rPr>
      </w:pPr>
    </w:p>
    <w:p w14:paraId="53322577" w14:textId="77777777" w:rsidR="00580D4A" w:rsidRDefault="00580D4A" w:rsidP="00580D4A">
      <w:pPr>
        <w:autoSpaceDE w:val="0"/>
        <w:spacing w:line="200" w:lineRule="atLeast"/>
        <w:jc w:val="both"/>
        <w:rPr>
          <w:b/>
          <w:bCs/>
          <w:color w:val="000000"/>
          <w:kern w:val="1"/>
          <w:sz w:val="24"/>
          <w:szCs w:val="24"/>
          <w:lang w:eastAsia="ar-SA"/>
        </w:rPr>
      </w:pPr>
      <w:r w:rsidRPr="00BA7FCD">
        <w:rPr>
          <w:color w:val="000000"/>
          <w:kern w:val="1"/>
          <w:sz w:val="24"/>
          <w:szCs w:val="24"/>
          <w:lang w:eastAsia="ar-SA"/>
        </w:rPr>
        <w:t>Oferujemy wykonanie przedmiotu zamówienia:</w:t>
      </w:r>
      <w:r w:rsidRPr="00BA7FCD">
        <w:rPr>
          <w:b/>
          <w:bCs/>
          <w:color w:val="000000"/>
          <w:kern w:val="1"/>
          <w:sz w:val="24"/>
          <w:szCs w:val="24"/>
          <w:lang w:eastAsia="ar-SA"/>
        </w:rPr>
        <w:t xml:space="preserve"> </w:t>
      </w:r>
    </w:p>
    <w:p w14:paraId="5C835884" w14:textId="77777777" w:rsidR="009824A2" w:rsidRPr="00BA7FCD" w:rsidRDefault="009824A2" w:rsidP="00580D4A">
      <w:pPr>
        <w:autoSpaceDE w:val="0"/>
        <w:spacing w:line="200" w:lineRule="atLeast"/>
        <w:jc w:val="both"/>
        <w:rPr>
          <w:rFonts w:eastAsia="Lucida Sans Unicode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45D4258A" w14:textId="77777777" w:rsidR="00580D4A" w:rsidRPr="00BA7FCD" w:rsidRDefault="00580D4A" w:rsidP="00580D4A">
      <w:pPr>
        <w:autoSpaceDE w:val="0"/>
        <w:spacing w:line="200" w:lineRule="atLeast"/>
        <w:jc w:val="both"/>
        <w:rPr>
          <w:rFonts w:eastAsia="Lucida Sans Unicode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913706" w14:textId="77777777" w:rsidR="00580D4A" w:rsidRPr="00BA7FCD" w:rsidRDefault="00580D4A" w:rsidP="00580D4A">
      <w:pPr>
        <w:widowControl w:val="0"/>
        <w:suppressAutoHyphens/>
        <w:autoSpaceDE w:val="0"/>
        <w:spacing w:line="480" w:lineRule="auto"/>
        <w:ind w:left="555"/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cena netto   ......................................................... zł</w:t>
      </w:r>
    </w:p>
    <w:p w14:paraId="23F8CAE8" w14:textId="77777777" w:rsidR="00580D4A" w:rsidRPr="00BA7FCD" w:rsidRDefault="00580D4A" w:rsidP="00580D4A">
      <w:pPr>
        <w:widowControl w:val="0"/>
        <w:suppressAutoHyphens/>
        <w:autoSpaceDE w:val="0"/>
        <w:spacing w:line="480" w:lineRule="auto"/>
        <w:ind w:left="555"/>
        <w:rPr>
          <w:rFonts w:eastAsia="Lucida Sans Unicode"/>
          <w:b/>
          <w:bCs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podatek VAT .................... %</w:t>
      </w:r>
    </w:p>
    <w:p w14:paraId="1A8CE526" w14:textId="77777777" w:rsidR="00580D4A" w:rsidRPr="00BA7FCD" w:rsidRDefault="00580D4A" w:rsidP="00580D4A">
      <w:pPr>
        <w:widowControl w:val="0"/>
        <w:suppressAutoHyphens/>
        <w:autoSpaceDE w:val="0"/>
        <w:spacing w:line="480" w:lineRule="auto"/>
        <w:ind w:left="555"/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A7FCD">
        <w:rPr>
          <w:rFonts w:eastAsia="Lucida Sans Unicode"/>
          <w:bCs/>
          <w:color w:val="000000"/>
          <w:kern w:val="1"/>
          <w:sz w:val="24"/>
          <w:szCs w:val="24"/>
          <w:lang w:eastAsia="hi-IN" w:bidi="hi-IN"/>
        </w:rPr>
        <w:t>cena brutto</w:t>
      </w:r>
      <w:r w:rsidRPr="00BA7FCD">
        <w:rPr>
          <w:rFonts w:eastAsia="Lucida Sans Unicode"/>
          <w:b/>
          <w:b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......................................................... zł</w:t>
      </w:r>
    </w:p>
    <w:p w14:paraId="2A3FA57E" w14:textId="77777777" w:rsidR="00580D4A" w:rsidRPr="00BA7FCD" w:rsidRDefault="00580D4A" w:rsidP="00580D4A">
      <w:pPr>
        <w:widowControl w:val="0"/>
        <w:suppressAutoHyphens/>
        <w:autoSpaceDE w:val="0"/>
        <w:spacing w:line="480" w:lineRule="auto"/>
        <w:ind w:left="555"/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(słownie: ..............................................................................................................)</w:t>
      </w:r>
    </w:p>
    <w:p w14:paraId="66BC9F93" w14:textId="3FEDA33F" w:rsidR="00580D4A" w:rsidRPr="00BA7FCD" w:rsidRDefault="00043936" w:rsidP="00580D4A">
      <w:pPr>
        <w:widowControl w:val="0"/>
        <w:suppressAutoHyphens/>
        <w:autoSpaceDE w:val="0"/>
        <w:spacing w:line="480" w:lineRule="auto"/>
        <w:ind w:left="555"/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Okres gwarancji ……………………………</w:t>
      </w:r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(minimum </w:t>
      </w:r>
      <w:r w:rsidR="00921913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36</w:t>
      </w:r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proofErr w:type="spellStart"/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msc</w:t>
      </w:r>
      <w:proofErr w:type="spellEnd"/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., maksymalnie </w:t>
      </w:r>
      <w:r w:rsidR="00EB70C3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60</w:t>
      </w:r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 </w:t>
      </w:r>
      <w:proofErr w:type="spellStart"/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msc</w:t>
      </w:r>
      <w:proofErr w:type="spellEnd"/>
      <w:r w:rsidR="00580D4A"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.)</w:t>
      </w:r>
    </w:p>
    <w:p w14:paraId="2DDAE4DE" w14:textId="40CB5376" w:rsidR="00580D4A" w:rsidRPr="00BA7FCD" w:rsidRDefault="00580D4A" w:rsidP="00EB70C3">
      <w:pPr>
        <w:widowControl w:val="0"/>
        <w:tabs>
          <w:tab w:val="left" w:pos="2025"/>
        </w:tabs>
        <w:suppressAutoHyphens/>
        <w:autoSpaceDE w:val="0"/>
        <w:jc w:val="both"/>
        <w:rPr>
          <w:rFonts w:eastAsia="Lucida Sans Unicode"/>
          <w:b/>
          <w:bCs/>
          <w:color w:val="000000"/>
          <w:kern w:val="1"/>
          <w:sz w:val="24"/>
          <w:szCs w:val="24"/>
          <w:u w:val="single"/>
          <w:lang w:eastAsia="hi-IN" w:bidi="hi-IN"/>
        </w:rPr>
      </w:pPr>
      <w:r w:rsidRPr="00BA7FCD">
        <w:rPr>
          <w:kern w:val="1"/>
          <w:sz w:val="24"/>
          <w:szCs w:val="24"/>
          <w:lang w:eastAsia="ar-SA"/>
        </w:rPr>
        <w:tab/>
      </w:r>
    </w:p>
    <w:p w14:paraId="418AF256" w14:textId="77777777" w:rsidR="00580D4A" w:rsidRPr="00BA7FCD" w:rsidRDefault="00580D4A" w:rsidP="00EB70C3">
      <w:pPr>
        <w:widowControl w:val="0"/>
        <w:tabs>
          <w:tab w:val="left" w:pos="30"/>
        </w:tabs>
        <w:suppressAutoHyphens/>
        <w:spacing w:line="276" w:lineRule="auto"/>
        <w:ind w:left="30"/>
        <w:jc w:val="both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Oświadczam, że:</w:t>
      </w:r>
    </w:p>
    <w:p w14:paraId="0A7FB758" w14:textId="1DFD7A57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Arial Unicode MS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Zobowiązujemy się wykonać przedmiot zamówienia w terminie 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do </w:t>
      </w:r>
      <w:r w:rsidR="00D37A09">
        <w:rPr>
          <w:rFonts w:eastAsia="Lucida Sans Unicode"/>
          <w:kern w:val="22"/>
          <w:sz w:val="24"/>
          <w:szCs w:val="24"/>
          <w:lang w:eastAsia="hi-IN" w:bidi="hi-IN"/>
        </w:rPr>
        <w:t>29</w:t>
      </w:r>
      <w:r w:rsidR="00BA7FCD">
        <w:rPr>
          <w:rFonts w:eastAsia="Lucida Sans Unicode"/>
          <w:kern w:val="22"/>
          <w:sz w:val="24"/>
          <w:szCs w:val="24"/>
          <w:lang w:eastAsia="hi-IN" w:bidi="hi-IN"/>
        </w:rPr>
        <w:t>.</w:t>
      </w:r>
      <w:r w:rsidR="00921913">
        <w:rPr>
          <w:rFonts w:eastAsia="Lucida Sans Unicode"/>
          <w:kern w:val="22"/>
          <w:sz w:val="24"/>
          <w:szCs w:val="24"/>
          <w:lang w:eastAsia="hi-IN" w:bidi="hi-IN"/>
        </w:rPr>
        <w:t>1</w:t>
      </w:r>
      <w:r w:rsidR="00D37A09">
        <w:rPr>
          <w:rFonts w:eastAsia="Lucida Sans Unicode"/>
          <w:kern w:val="22"/>
          <w:sz w:val="24"/>
          <w:szCs w:val="24"/>
          <w:lang w:eastAsia="hi-IN" w:bidi="hi-IN"/>
        </w:rPr>
        <w:t>0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.20</w:t>
      </w:r>
      <w:r w:rsidR="00E52162">
        <w:rPr>
          <w:rFonts w:eastAsia="Lucida Sans Unicode"/>
          <w:kern w:val="1"/>
          <w:sz w:val="24"/>
          <w:szCs w:val="24"/>
          <w:lang w:eastAsia="hi-IN" w:bidi="hi-IN"/>
        </w:rPr>
        <w:t>21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r</w:t>
      </w:r>
      <w:r w:rsidR="009824A2">
        <w:rPr>
          <w:rFonts w:eastAsia="Lucida Sans Unicode"/>
          <w:kern w:val="1"/>
          <w:sz w:val="24"/>
          <w:szCs w:val="24"/>
          <w:lang w:eastAsia="hi-IN" w:bidi="hi-IN"/>
        </w:rPr>
        <w:t>oku.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</w:p>
    <w:p w14:paraId="60A9663C" w14:textId="77777777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Arial Unicode MS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Akceptujemy war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unki płatności do 30 dni </w:t>
      </w:r>
      <w:r w:rsidRPr="00BA7FCD">
        <w:rPr>
          <w:rFonts w:eastAsia="Arial Unicode MS"/>
          <w:bCs/>
          <w:color w:val="000000"/>
          <w:kern w:val="1"/>
          <w:sz w:val="24"/>
          <w:szCs w:val="24"/>
          <w:shd w:val="clear" w:color="auto" w:fill="FFFFFF"/>
          <w:lang w:eastAsia="hi-IN" w:bidi="hi-IN"/>
        </w:rPr>
        <w:t xml:space="preserve">od daty otrzymania przez Zamawiającego faktury </w:t>
      </w:r>
      <w:r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wraz z zatwierdzonym pro</w:t>
      </w:r>
      <w:r w:rsidR="00BF5470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tokołem odbioru wykonanych dostaw</w:t>
      </w:r>
      <w:r w:rsidRPr="00BA7FCD">
        <w:rPr>
          <w:rFonts w:eastAsia="Lucida Sans Unicode"/>
          <w:color w:val="000000"/>
          <w:kern w:val="1"/>
          <w:sz w:val="24"/>
          <w:szCs w:val="24"/>
          <w:shd w:val="clear" w:color="auto" w:fill="FFFFFF"/>
          <w:lang w:eastAsia="hi-IN" w:bidi="hi-IN"/>
        </w:rPr>
        <w:t>.</w:t>
      </w:r>
    </w:p>
    <w:p w14:paraId="5DC3FFA2" w14:textId="204B148E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Lucida Sans Unicode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lastRenderedPageBreak/>
        <w:t xml:space="preserve">Zapoznaliśmy się z warunkami podanymi przez Zamawiającego w </w:t>
      </w:r>
      <w:r w:rsidR="009C7B3C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SIWZ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</w:t>
      </w:r>
      <w:r w:rsidR="00BF5470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                                 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i </w:t>
      </w:r>
      <w:r w:rsidR="003738EC" w:rsidRPr="003738EC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dokumentacją </w:t>
      </w:r>
      <w:r w:rsidR="00E52162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projektową</w:t>
      </w:r>
      <w:r w:rsidRPr="00BA7FCD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 xml:space="preserve"> oraz miejscem realizacji zadania i nie wnosimy do niej żadnych zastrzeżeń oraz uzyskaliśmy wszelkie niezbędne informacje do przygotowania oferty i wykonania zamówienia.</w:t>
      </w:r>
    </w:p>
    <w:p w14:paraId="4332E303" w14:textId="723DEA6B" w:rsidR="00580D4A" w:rsidRPr="00B071F2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F5470">
        <w:rPr>
          <w:rFonts w:eastAsia="Lucida Sans Unicode"/>
          <w:color w:val="000000"/>
          <w:kern w:val="1"/>
          <w:sz w:val="24"/>
          <w:szCs w:val="24"/>
          <w:lang w:eastAsia="hi-IN" w:bidi="hi-IN"/>
        </w:rPr>
        <w:t>Podczas realizacji zamówienia zamierzam</w:t>
      </w:r>
      <w:r w:rsidRPr="00BF5470">
        <w:rPr>
          <w:rFonts w:eastAsia="Lucida Sans Unicode"/>
          <w:kern w:val="1"/>
          <w:sz w:val="24"/>
          <w:szCs w:val="24"/>
          <w:lang w:eastAsia="hi-IN" w:bidi="hi-IN"/>
        </w:rPr>
        <w:t>y*/ nie zamierzamy* korzystać</w:t>
      </w:r>
      <w:r w:rsidR="00921913">
        <w:rPr>
          <w:rFonts w:eastAsia="Lucida Sans Unicode"/>
          <w:kern w:val="1"/>
          <w:sz w:val="24"/>
          <w:szCs w:val="24"/>
          <w:lang w:eastAsia="hi-IN" w:bidi="hi-IN"/>
        </w:rPr>
        <w:t xml:space="preserve"> z podwykonawców</w:t>
      </w:r>
      <w:r w:rsidRPr="00B071F2">
        <w:rPr>
          <w:rFonts w:eastAsia="Lucida Sans Unicode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…............................................................................................................,</w:t>
      </w:r>
      <w:r w:rsidR="00BF5470" w:rsidRPr="00B071F2">
        <w:rPr>
          <w:rFonts w:eastAsia="Lucida Sans Unicode"/>
          <w:kern w:val="1"/>
          <w:sz w:val="24"/>
          <w:szCs w:val="24"/>
          <w:lang w:eastAsia="hi-IN" w:bidi="hi-IN"/>
        </w:rPr>
        <w:t xml:space="preserve"> zakres wykonywanych dostaw</w:t>
      </w:r>
      <w:r w:rsidRPr="00B071F2">
        <w:rPr>
          <w:rFonts w:eastAsia="Lucida Sans Unicode"/>
          <w:kern w:val="1"/>
          <w:sz w:val="24"/>
          <w:szCs w:val="24"/>
          <w:lang w:eastAsia="hi-IN" w:bidi="hi-IN"/>
        </w:rPr>
        <w:t xml:space="preserve"> realizowanych przez podwykonawców obejmuje:</w:t>
      </w:r>
      <w:r w:rsidR="009D1480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  <w:r w:rsidRPr="00B071F2">
        <w:rPr>
          <w:rFonts w:eastAsia="Lucida Sans Unicode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…...............................................................................................................................................</w:t>
      </w:r>
      <w:r w:rsidR="00BF5470" w:rsidRPr="00B071F2">
        <w:rPr>
          <w:rFonts w:eastAsia="Lucida Sans Unicode"/>
          <w:kern w:val="1"/>
          <w:sz w:val="24"/>
          <w:szCs w:val="24"/>
          <w:lang w:eastAsia="hi-IN" w:bidi="hi-IN"/>
        </w:rPr>
        <w:t>......</w:t>
      </w:r>
      <w:r w:rsidR="009D1480">
        <w:rPr>
          <w:rFonts w:eastAsia="Lucida Sans Unicode"/>
          <w:kern w:val="1"/>
          <w:sz w:val="24"/>
          <w:szCs w:val="24"/>
          <w:lang w:eastAsia="hi-IN" w:bidi="hi-IN"/>
        </w:rPr>
        <w:t>..................</w:t>
      </w:r>
      <w:r w:rsidR="00B071F2">
        <w:rPr>
          <w:rFonts w:eastAsia="Lucida Sans Unicode"/>
          <w:kern w:val="1"/>
          <w:sz w:val="24"/>
          <w:szCs w:val="24"/>
          <w:lang w:eastAsia="hi-IN" w:bidi="hi-IN"/>
        </w:rPr>
        <w:t>,</w:t>
      </w:r>
      <w:r w:rsidR="009D1480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  <w:r w:rsidRPr="00B071F2">
        <w:rPr>
          <w:rFonts w:eastAsia="Lucida Sans Unicode"/>
          <w:kern w:val="1"/>
          <w:sz w:val="24"/>
          <w:szCs w:val="24"/>
          <w:lang w:eastAsia="hi-IN" w:bidi="hi-IN"/>
        </w:rPr>
        <w:t>a w przypadku korzystania z podwykonawcy spełnimy postan</w:t>
      </w:r>
      <w:r w:rsidR="00BF5470" w:rsidRPr="00B071F2">
        <w:rPr>
          <w:rFonts w:eastAsia="Lucida Sans Unicode"/>
          <w:kern w:val="1"/>
          <w:sz w:val="24"/>
          <w:szCs w:val="24"/>
          <w:lang w:eastAsia="hi-IN" w:bidi="hi-IN"/>
        </w:rPr>
        <w:t>owienia,</w:t>
      </w:r>
      <w:r w:rsidR="00EB70C3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  <w:r w:rsidR="00BF5470" w:rsidRPr="00B071F2">
        <w:rPr>
          <w:rFonts w:eastAsia="Lucida Sans Unicode"/>
          <w:kern w:val="1"/>
          <w:sz w:val="24"/>
          <w:szCs w:val="24"/>
          <w:lang w:eastAsia="hi-IN" w:bidi="hi-IN"/>
        </w:rPr>
        <w:t xml:space="preserve">o których mowa  </w:t>
      </w:r>
      <w:r w:rsidR="00D42E46" w:rsidRPr="00B071F2">
        <w:rPr>
          <w:rFonts w:eastAsia="Lucida Sans Unicode"/>
          <w:kern w:val="1"/>
          <w:sz w:val="24"/>
          <w:szCs w:val="24"/>
          <w:lang w:eastAsia="hi-IN" w:bidi="hi-IN"/>
        </w:rPr>
        <w:t xml:space="preserve">w </w:t>
      </w:r>
      <w:r w:rsidR="009C7B3C" w:rsidRPr="00B071F2">
        <w:rPr>
          <w:rFonts w:eastAsia="Lucida Sans Unicode"/>
          <w:kern w:val="1"/>
          <w:sz w:val="24"/>
          <w:szCs w:val="24"/>
          <w:lang w:eastAsia="hi-IN" w:bidi="hi-IN"/>
        </w:rPr>
        <w:t>SIWZ</w:t>
      </w:r>
      <w:r w:rsidRPr="00B071F2">
        <w:rPr>
          <w:rFonts w:eastAsia="Lucida Sans Unicode"/>
          <w:kern w:val="1"/>
          <w:sz w:val="24"/>
          <w:szCs w:val="24"/>
          <w:lang w:eastAsia="hi-IN" w:bidi="hi-IN"/>
        </w:rPr>
        <w:t>.</w:t>
      </w:r>
    </w:p>
    <w:p w14:paraId="123BB8EB" w14:textId="7702652C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Uważamy się za związanych niniejszą ofertą przez okres </w:t>
      </w:r>
      <w:r w:rsidR="00921913">
        <w:rPr>
          <w:rFonts w:eastAsia="Lucida Sans Unicode"/>
          <w:kern w:val="1"/>
          <w:sz w:val="24"/>
          <w:szCs w:val="24"/>
          <w:lang w:eastAsia="hi-IN" w:bidi="hi-IN"/>
        </w:rPr>
        <w:t>30</w:t>
      </w:r>
      <w:r w:rsidR="00DA5691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dni od dnia upływu terminu składania ofert.</w:t>
      </w:r>
    </w:p>
    <w:p w14:paraId="1831C625" w14:textId="343E1582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Zamówienie przyjmujemy do realizacji bez zastrzeżeń i wykonamy zakres prac wy</w:t>
      </w:r>
      <w:r w:rsidR="00BF5470">
        <w:rPr>
          <w:rFonts w:eastAsia="Lucida Sans Unicode"/>
          <w:kern w:val="1"/>
          <w:sz w:val="24"/>
          <w:szCs w:val="24"/>
          <w:lang w:eastAsia="hi-IN" w:bidi="hi-IN"/>
        </w:rPr>
        <w:t xml:space="preserve">nikający </w:t>
      </w:r>
      <w:r w:rsidR="00DA5691">
        <w:rPr>
          <w:rFonts w:eastAsia="Lucida Sans Unicode"/>
          <w:kern w:val="1"/>
          <w:sz w:val="24"/>
          <w:szCs w:val="24"/>
          <w:lang w:eastAsia="hi-IN" w:bidi="hi-IN"/>
        </w:rPr>
        <w:t>z dokumentacji technicznej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złożonej oferty oraz </w:t>
      </w:r>
      <w:r w:rsidR="009C7B3C">
        <w:rPr>
          <w:rFonts w:eastAsia="Lucida Sans Unicode"/>
          <w:kern w:val="1"/>
          <w:sz w:val="24"/>
          <w:szCs w:val="24"/>
          <w:lang w:eastAsia="hi-IN" w:bidi="hi-IN"/>
        </w:rPr>
        <w:t>SIWZ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zgodnie z za</w:t>
      </w:r>
      <w:r w:rsidR="003738EC">
        <w:rPr>
          <w:rFonts w:eastAsia="Lucida Sans Unicode"/>
          <w:kern w:val="1"/>
          <w:sz w:val="24"/>
          <w:szCs w:val="24"/>
          <w:lang w:eastAsia="hi-IN" w:bidi="hi-IN"/>
        </w:rPr>
        <w:t>sadami wiedzy z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a oferowaną cenę.</w:t>
      </w:r>
    </w:p>
    <w:p w14:paraId="488B4AD0" w14:textId="4CCBFD55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Verdana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Zawarty w </w:t>
      </w:r>
      <w:r w:rsidR="009C7B3C">
        <w:rPr>
          <w:rFonts w:eastAsia="Lucida Sans Unicode"/>
          <w:kern w:val="1"/>
          <w:sz w:val="24"/>
          <w:szCs w:val="24"/>
          <w:lang w:eastAsia="hi-IN" w:bidi="hi-IN"/>
        </w:rPr>
        <w:t>SIWZ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wzór umowy został przez nas zaakceptowany i zobowiązujemy się,                                           w przypadku wyboru naszej oferty, do zawarcia umowy 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w  miejscu i terminie wskazanym przez Zamawiającego.</w:t>
      </w:r>
    </w:p>
    <w:p w14:paraId="22C1F172" w14:textId="77777777" w:rsidR="00580D4A" w:rsidRPr="00BF5470" w:rsidRDefault="00580D4A" w:rsidP="00EB70C3">
      <w:pPr>
        <w:widowControl w:val="0"/>
        <w:numPr>
          <w:ilvl w:val="0"/>
          <w:numId w:val="63"/>
        </w:numPr>
        <w:tabs>
          <w:tab w:val="left" w:pos="563"/>
        </w:tabs>
        <w:suppressAutoHyphens/>
        <w:spacing w:line="276" w:lineRule="auto"/>
        <w:ind w:left="563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F5470">
        <w:rPr>
          <w:rFonts w:eastAsia="Verdana"/>
          <w:color w:val="000000"/>
          <w:kern w:val="1"/>
          <w:sz w:val="24"/>
          <w:szCs w:val="24"/>
          <w:lang w:eastAsia="hi-IN" w:bidi="hi-IN"/>
        </w:rPr>
        <w:t>Sposób reprezentacji Wykonawcy/Wykonawców*</w:t>
      </w:r>
      <w:r w:rsidRPr="00BF5470">
        <w:rPr>
          <w:rFonts w:eastAsia="Arial"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F5470">
        <w:rPr>
          <w:rFonts w:eastAsia="Verdana"/>
          <w:color w:val="000000"/>
          <w:kern w:val="1"/>
          <w:sz w:val="24"/>
          <w:szCs w:val="24"/>
          <w:lang w:eastAsia="hi-IN" w:bidi="hi-IN"/>
        </w:rPr>
        <w:t xml:space="preserve">wspólnie ubiegających się </w:t>
      </w:r>
      <w:r w:rsidR="00BF5470" w:rsidRPr="00BF5470">
        <w:rPr>
          <w:rFonts w:eastAsia="Verdana"/>
          <w:color w:val="000000"/>
          <w:kern w:val="1"/>
          <w:sz w:val="24"/>
          <w:szCs w:val="24"/>
          <w:lang w:eastAsia="hi-IN" w:bidi="hi-IN"/>
        </w:rPr>
        <w:t xml:space="preserve">                            </w:t>
      </w:r>
      <w:r w:rsidRPr="00BF5470">
        <w:rPr>
          <w:rFonts w:eastAsia="Verdana"/>
          <w:color w:val="000000"/>
          <w:kern w:val="1"/>
          <w:sz w:val="24"/>
          <w:szCs w:val="24"/>
          <w:lang w:eastAsia="hi-IN" w:bidi="hi-IN"/>
        </w:rPr>
        <w:t>o udzielenie zamówienia</w:t>
      </w:r>
      <w:r w:rsidRPr="00BF5470">
        <w:rPr>
          <w:rFonts w:eastAsia="Arial"/>
          <w:i/>
          <w:iCs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F5470">
        <w:rPr>
          <w:rFonts w:eastAsia="Verdana"/>
          <w:color w:val="000000"/>
          <w:kern w:val="1"/>
          <w:sz w:val="24"/>
          <w:szCs w:val="24"/>
          <w:lang w:eastAsia="hi-IN" w:bidi="hi-IN"/>
        </w:rPr>
        <w:t xml:space="preserve">dla potrzeb zamówienia jest następujący: </w:t>
      </w:r>
    </w:p>
    <w:p w14:paraId="05585AC4" w14:textId="77777777" w:rsidR="00580D4A" w:rsidRPr="00BA7FCD" w:rsidRDefault="00580D4A" w:rsidP="00580D4A">
      <w:pPr>
        <w:widowControl w:val="0"/>
        <w:tabs>
          <w:tab w:val="left" w:pos="420"/>
        </w:tabs>
        <w:suppressAutoHyphens/>
        <w:spacing w:line="200" w:lineRule="atLeast"/>
        <w:ind w:left="420" w:hanging="285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299EB518" w14:textId="0A53B59B" w:rsidR="00580D4A" w:rsidRPr="00BA7FCD" w:rsidRDefault="009824A2" w:rsidP="00FA677C">
      <w:pPr>
        <w:suppressAutoHyphens/>
        <w:autoSpaceDE w:val="0"/>
        <w:ind w:left="563"/>
        <w:jc w:val="center"/>
        <w:rPr>
          <w:rFonts w:eastAsia="Calibri"/>
          <w:i/>
          <w:iCs/>
          <w:color w:val="000000"/>
          <w:kern w:val="1"/>
          <w:sz w:val="24"/>
          <w:szCs w:val="24"/>
          <w:lang w:eastAsia="ar-SA"/>
        </w:rPr>
      </w:pPr>
      <w:r>
        <w:rPr>
          <w:rFonts w:eastAsia="Verdana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…………………………………………………………………………………………..</w:t>
      </w:r>
      <w:r w:rsidR="00580D4A" w:rsidRPr="00BA7FCD">
        <w:rPr>
          <w:rFonts w:eastAsia="Verdana"/>
          <w:color w:val="000000"/>
          <w:kern w:val="1"/>
          <w:sz w:val="24"/>
          <w:szCs w:val="24"/>
          <w:lang w:eastAsia="ar-SA"/>
        </w:rPr>
        <w:t xml:space="preserve"> </w:t>
      </w:r>
    </w:p>
    <w:p w14:paraId="489633C8" w14:textId="3F5CAB96" w:rsidR="00580D4A" w:rsidRPr="00FA677C" w:rsidRDefault="009824A2" w:rsidP="00580D4A">
      <w:pPr>
        <w:suppressAutoHyphens/>
        <w:autoSpaceDE w:val="0"/>
        <w:jc w:val="center"/>
        <w:rPr>
          <w:rFonts w:eastAsia="Arial"/>
          <w:color w:val="000000"/>
          <w:kern w:val="1"/>
          <w:sz w:val="22"/>
          <w:szCs w:val="22"/>
          <w:lang w:eastAsia="ar-SA"/>
        </w:rPr>
      </w:pPr>
      <w:r>
        <w:rPr>
          <w:rFonts w:eastAsia="Calibri"/>
          <w:i/>
          <w:iCs/>
          <w:color w:val="000000"/>
          <w:kern w:val="1"/>
          <w:sz w:val="22"/>
          <w:szCs w:val="22"/>
          <w:lang w:eastAsia="ar-SA"/>
        </w:rPr>
        <w:t xml:space="preserve">           </w:t>
      </w:r>
      <w:r w:rsidR="00580D4A" w:rsidRPr="00FA677C">
        <w:rPr>
          <w:rFonts w:eastAsia="Calibri"/>
          <w:i/>
          <w:iCs/>
          <w:color w:val="000000"/>
          <w:kern w:val="1"/>
          <w:sz w:val="22"/>
          <w:szCs w:val="22"/>
          <w:lang w:eastAsia="ar-SA"/>
        </w:rPr>
        <w:t>(</w:t>
      </w:r>
      <w:r w:rsidR="009D1480">
        <w:rPr>
          <w:rFonts w:eastAsia="Calibri"/>
          <w:i/>
          <w:iCs/>
          <w:color w:val="000000"/>
          <w:kern w:val="1"/>
          <w:sz w:val="22"/>
          <w:szCs w:val="22"/>
          <w:lang w:eastAsia="ar-SA"/>
        </w:rPr>
        <w:t>w</w:t>
      </w:r>
      <w:r w:rsidR="00580D4A" w:rsidRPr="00FA677C">
        <w:rPr>
          <w:rFonts w:eastAsia="Calibri"/>
          <w:i/>
          <w:iCs/>
          <w:color w:val="000000"/>
          <w:kern w:val="1"/>
          <w:sz w:val="22"/>
          <w:szCs w:val="22"/>
          <w:lang w:eastAsia="ar-SA"/>
        </w:rPr>
        <w:t xml:space="preserve">ypełniają jedynie przedsiębiorcy składający wspólną ofertę – spółki cywilne lub konsorcja) </w:t>
      </w:r>
    </w:p>
    <w:p w14:paraId="454D663C" w14:textId="77777777" w:rsidR="00580D4A" w:rsidRPr="00BA7FCD" w:rsidRDefault="00580D4A" w:rsidP="00580D4A">
      <w:pPr>
        <w:widowControl w:val="0"/>
        <w:tabs>
          <w:tab w:val="left" w:pos="420"/>
        </w:tabs>
        <w:suppressAutoHyphens/>
        <w:spacing w:line="2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4557D8D3" w14:textId="4C974C53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40"/>
        </w:tabs>
        <w:suppressAutoHyphens/>
        <w:spacing w:line="276" w:lineRule="auto"/>
        <w:ind w:left="551" w:hanging="408"/>
        <w:jc w:val="both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Wadium w kwocie ..................</w:t>
      </w:r>
      <w:r w:rsidR="009D1480">
        <w:rPr>
          <w:rFonts w:eastAsia="SimSun"/>
          <w:color w:val="000000"/>
          <w:kern w:val="1"/>
          <w:sz w:val="24"/>
          <w:szCs w:val="24"/>
          <w:lang w:eastAsia="hi-IN" w:bidi="hi-IN"/>
        </w:rPr>
        <w:t>..............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zł, zostało wniesione w dniu .............</w:t>
      </w:r>
      <w:r w:rsidR="00EB70C3">
        <w:rPr>
          <w:rFonts w:eastAsia="SimSun"/>
          <w:color w:val="000000"/>
          <w:kern w:val="1"/>
          <w:sz w:val="24"/>
          <w:szCs w:val="24"/>
          <w:lang w:eastAsia="hi-IN" w:bidi="hi-IN"/>
        </w:rPr>
        <w:t>..................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w formie ............................. (potwierdzenie wniesienia w załączeniu). </w:t>
      </w:r>
    </w:p>
    <w:p w14:paraId="5625E600" w14:textId="1BB22D08" w:rsidR="00580D4A" w:rsidRPr="00BA7FCD" w:rsidRDefault="00580D4A" w:rsidP="00EB70C3">
      <w:pPr>
        <w:widowControl w:val="0"/>
        <w:tabs>
          <w:tab w:val="left" w:pos="540"/>
        </w:tabs>
        <w:suppressAutoHyphens/>
        <w:spacing w:line="276" w:lineRule="auto"/>
        <w:ind w:left="551" w:hanging="22"/>
        <w:jc w:val="both"/>
        <w:rPr>
          <w:rFonts w:eastAsia="SimSun"/>
          <w:color w:val="000000"/>
          <w:kern w:val="1"/>
          <w:sz w:val="24"/>
          <w:szCs w:val="24"/>
          <w:lang w:eastAsia="hi-IN" w:bidi="hi-IN"/>
        </w:rPr>
      </w:pP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Wadium</w:t>
      </w:r>
      <w:r w:rsidR="00EB70C3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należy zwrócić na</w:t>
      </w:r>
      <w:r w:rsidR="00EB70C3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konto                                                                                                            nr</w:t>
      </w:r>
      <w:r w:rsidR="00EB70C3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……………………………………………………………………</w:t>
      </w:r>
      <w:r w:rsidR="009D1480">
        <w:rPr>
          <w:rFonts w:eastAsia="SimSun"/>
          <w:color w:val="000000"/>
          <w:kern w:val="1"/>
          <w:sz w:val="24"/>
          <w:szCs w:val="24"/>
          <w:lang w:eastAsia="hi-IN" w:bidi="hi-IN"/>
        </w:rPr>
        <w:t>……………………</w:t>
      </w:r>
    </w:p>
    <w:p w14:paraId="06F5758E" w14:textId="6CF6CC00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40"/>
        </w:tabs>
        <w:suppressAutoHyphens/>
        <w:spacing w:line="276" w:lineRule="auto"/>
        <w:ind w:left="551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>Jeżeli nasza oferta zostanie wybrana zobowiązujemy się do wniesienia zabezpieczenia należytego wykonania umowy w formie …………………………… w wysokości ……………</w:t>
      </w:r>
      <w:r w:rsidR="009D1480">
        <w:rPr>
          <w:rFonts w:eastAsia="SimSun"/>
          <w:color w:val="000000"/>
          <w:kern w:val="1"/>
          <w:sz w:val="24"/>
          <w:szCs w:val="24"/>
          <w:lang w:eastAsia="hi-IN" w:bidi="hi-IN"/>
        </w:rPr>
        <w:t>……………</w:t>
      </w:r>
      <w:r w:rsidRPr="00BA7FCD">
        <w:rPr>
          <w:rFonts w:eastAsia="SimSun"/>
          <w:color w:val="000000"/>
          <w:kern w:val="1"/>
          <w:sz w:val="24"/>
          <w:szCs w:val="24"/>
          <w:lang w:eastAsia="hi-IN" w:bidi="hi-IN"/>
        </w:rPr>
        <w:t xml:space="preserve"> PLN.</w:t>
      </w:r>
    </w:p>
    <w:p w14:paraId="11AB7D1D" w14:textId="77777777" w:rsidR="00580D4A" w:rsidRPr="00BA7FCD" w:rsidRDefault="00580D4A" w:rsidP="00EB70C3">
      <w:pPr>
        <w:widowControl w:val="0"/>
        <w:numPr>
          <w:ilvl w:val="0"/>
          <w:numId w:val="63"/>
        </w:numPr>
        <w:tabs>
          <w:tab w:val="left" w:pos="540"/>
        </w:tabs>
        <w:suppressAutoHyphens/>
        <w:spacing w:line="276" w:lineRule="auto"/>
        <w:ind w:left="551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*Oferta nie zawiera informacji stanowiących tajemnicę przedsiębiorstwa w rozumieniu przepisów o zwalczaniu nieuczciwej konkurencji. </w:t>
      </w:r>
    </w:p>
    <w:p w14:paraId="7AEB81AC" w14:textId="6D318A6E" w:rsidR="00580D4A" w:rsidRDefault="00580D4A" w:rsidP="00EB70C3">
      <w:pPr>
        <w:widowControl w:val="0"/>
        <w:numPr>
          <w:ilvl w:val="0"/>
          <w:numId w:val="63"/>
        </w:numPr>
        <w:tabs>
          <w:tab w:val="left" w:pos="540"/>
        </w:tabs>
        <w:suppressAutoHyphens/>
        <w:spacing w:line="276" w:lineRule="auto"/>
        <w:ind w:left="551" w:hanging="408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*Oferta zawiera informacje stanowiące tajemnicę przedsiębiorstwa w rozumi</w:t>
      </w:r>
      <w:r w:rsidR="00BF5470">
        <w:rPr>
          <w:rFonts w:eastAsia="Lucida Sans Unicode"/>
          <w:kern w:val="1"/>
          <w:sz w:val="24"/>
          <w:szCs w:val="24"/>
          <w:lang w:eastAsia="hi-IN" w:bidi="hi-IN"/>
        </w:rPr>
        <w:t xml:space="preserve">eniu przepisów 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o zwalczaniu nieuczciwej konkurencji. Informacje takie zawarte są</w:t>
      </w:r>
      <w:r w:rsidR="00921913">
        <w:rPr>
          <w:rFonts w:eastAsia="Lucida Sans Unicode"/>
          <w:kern w:val="1"/>
          <w:sz w:val="24"/>
          <w:szCs w:val="24"/>
          <w:lang w:eastAsia="hi-IN" w:bidi="hi-IN"/>
        </w:rPr>
        <w:t xml:space="preserve"> </w:t>
      </w:r>
      <w:r w:rsidRPr="00921913">
        <w:rPr>
          <w:rFonts w:eastAsia="Lucida Sans Unicode"/>
          <w:kern w:val="1"/>
          <w:sz w:val="24"/>
          <w:szCs w:val="24"/>
          <w:lang w:eastAsia="hi-IN" w:bidi="hi-IN"/>
        </w:rPr>
        <w:t>w następujących dokumentach: …......................................................................................</w:t>
      </w:r>
      <w:r w:rsidR="00921913">
        <w:rPr>
          <w:rFonts w:eastAsia="Lucida Sans Unicode"/>
          <w:kern w:val="1"/>
          <w:sz w:val="24"/>
          <w:szCs w:val="24"/>
          <w:lang w:eastAsia="hi-IN" w:bidi="hi-IN"/>
        </w:rPr>
        <w:t>....</w:t>
      </w:r>
    </w:p>
    <w:p w14:paraId="2B5368B9" w14:textId="42DF7EAA" w:rsidR="00E52162" w:rsidRPr="009D1480" w:rsidRDefault="00921913" w:rsidP="00EB70C3">
      <w:pPr>
        <w:pStyle w:val="Akapitzlist"/>
        <w:widowControl w:val="0"/>
        <w:numPr>
          <w:ilvl w:val="0"/>
          <w:numId w:val="63"/>
        </w:numPr>
        <w:tabs>
          <w:tab w:val="left" w:pos="540"/>
        </w:tabs>
        <w:suppressAutoHyphens/>
        <w:spacing w:line="276" w:lineRule="auto"/>
        <w:ind w:left="567" w:hanging="425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E52162">
        <w:rPr>
          <w:rFonts w:eastAsia="Lucida Sans Unicode"/>
          <w:kern w:val="1"/>
          <w:sz w:val="24"/>
          <w:szCs w:val="24"/>
          <w:lang w:eastAsia="hi-IN" w:bidi="hi-IN"/>
        </w:rPr>
        <w:t>Oświadczamy, że jesteśmy mikroprzedsiębiorstwem*, małym  przedsiębiorstwem*, średnim przedsiębiorstwem*.</w:t>
      </w:r>
    </w:p>
    <w:p w14:paraId="3EBD26BE" w14:textId="5D4B53C2" w:rsidR="00EB70C3" w:rsidRPr="009D1480" w:rsidRDefault="00EB70C3" w:rsidP="00EB70C3">
      <w:pPr>
        <w:pStyle w:val="Akapitzlist"/>
        <w:numPr>
          <w:ilvl w:val="0"/>
          <w:numId w:val="63"/>
        </w:numPr>
        <w:spacing w:line="276" w:lineRule="auto"/>
        <w:ind w:left="567" w:hanging="425"/>
        <w:jc w:val="both"/>
        <w:rPr>
          <w:sz w:val="24"/>
        </w:rPr>
      </w:pPr>
      <w:r w:rsidRPr="009D1480">
        <w:rPr>
          <w:sz w:val="24"/>
        </w:rPr>
        <w:t>Oświadczenie wykonawcy w zakresie wypełnienia obowiązków informacyjnych przewidzianych w art. 13 lub art. 14 RODO.</w:t>
      </w:r>
    </w:p>
    <w:p w14:paraId="79841206" w14:textId="77777777" w:rsidR="00EB70C3" w:rsidRPr="00C0787B" w:rsidRDefault="00EB70C3" w:rsidP="00EB70C3">
      <w:pPr>
        <w:spacing w:line="276" w:lineRule="auto"/>
        <w:ind w:left="1418" w:hanging="709"/>
        <w:jc w:val="both"/>
        <w:rPr>
          <w:sz w:val="24"/>
        </w:rPr>
      </w:pPr>
    </w:p>
    <w:p w14:paraId="5AB46990" w14:textId="77777777" w:rsidR="00EB70C3" w:rsidRPr="00C0787B" w:rsidRDefault="00EB70C3" w:rsidP="00EB70C3">
      <w:pPr>
        <w:spacing w:line="276" w:lineRule="auto"/>
        <w:ind w:left="567" w:hanging="709"/>
        <w:jc w:val="both"/>
        <w:rPr>
          <w:sz w:val="24"/>
        </w:rPr>
      </w:pPr>
      <w:r>
        <w:rPr>
          <w:sz w:val="24"/>
        </w:rPr>
        <w:t xml:space="preserve">           </w:t>
      </w:r>
      <w:r w:rsidRPr="00C0787B">
        <w:rPr>
          <w:sz w:val="24"/>
        </w:rPr>
        <w:t xml:space="preserve">Oświadczam, że wypełniłem obowiązki informacyjne przewidziane w art. 13 lub art. 14 RODO </w:t>
      </w:r>
      <w:r w:rsidRPr="00C0787B">
        <w:rPr>
          <w:sz w:val="24"/>
          <w:vertAlign w:val="superscript"/>
        </w:rPr>
        <w:t>1</w:t>
      </w:r>
      <w:r w:rsidRPr="00C0787B">
        <w:rPr>
          <w:sz w:val="24"/>
        </w:rPr>
        <w:t xml:space="preserve">) wobec osób fizycznych, od których dane osobowe bezpośrednio lub pośrednio </w:t>
      </w:r>
      <w:r w:rsidRPr="00C0787B">
        <w:rPr>
          <w:sz w:val="24"/>
        </w:rPr>
        <w:lastRenderedPageBreak/>
        <w:t>pozyskałem w celu ubiegania się o udzielenie zamówienia publicznego w niniejszym postępowaniu.*</w:t>
      </w:r>
    </w:p>
    <w:p w14:paraId="56429D0B" w14:textId="77777777" w:rsidR="00EB70C3" w:rsidRPr="00C0787B" w:rsidRDefault="00EB70C3" w:rsidP="00EB70C3">
      <w:pPr>
        <w:ind w:left="709"/>
        <w:jc w:val="both"/>
        <w:rPr>
          <w:sz w:val="24"/>
        </w:rPr>
      </w:pPr>
    </w:p>
    <w:p w14:paraId="548F7FC5" w14:textId="77777777" w:rsidR="00EB70C3" w:rsidRPr="00C0787B" w:rsidRDefault="00EB70C3" w:rsidP="00EB70C3">
      <w:pPr>
        <w:numPr>
          <w:ilvl w:val="0"/>
          <w:numId w:val="128"/>
        </w:numPr>
        <w:ind w:left="1701" w:hanging="283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C0787B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 </w:t>
      </w:r>
      <w:r w:rsidRPr="00C0787B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257B11" w14:textId="77777777" w:rsidR="00EB70C3" w:rsidRPr="00C0787B" w:rsidRDefault="00EB70C3" w:rsidP="00EB70C3">
      <w:pPr>
        <w:ind w:left="1701" w:hanging="283"/>
        <w:jc w:val="both"/>
        <w:rPr>
          <w:rFonts w:ascii="Calibri" w:eastAsia="Calibri" w:hAnsi="Calibri"/>
          <w:sz w:val="16"/>
          <w:szCs w:val="16"/>
          <w:lang w:eastAsia="en-US"/>
        </w:rPr>
      </w:pPr>
    </w:p>
    <w:p w14:paraId="58EEEE20" w14:textId="77777777" w:rsidR="00EB70C3" w:rsidRPr="00C0787B" w:rsidRDefault="00EB70C3" w:rsidP="00EB70C3">
      <w:pPr>
        <w:spacing w:line="276" w:lineRule="auto"/>
        <w:ind w:left="1701" w:hanging="283"/>
        <w:jc w:val="both"/>
        <w:rPr>
          <w:rFonts w:ascii="Arial" w:eastAsia="Calibri" w:hAnsi="Arial" w:cs="Arial"/>
          <w:sz w:val="16"/>
          <w:szCs w:val="16"/>
        </w:rPr>
      </w:pPr>
      <w:r w:rsidRPr="00C0787B">
        <w:rPr>
          <w:rFonts w:ascii="Arial" w:eastAsia="Calibri" w:hAnsi="Arial" w:cs="Arial"/>
          <w:b/>
          <w:bCs/>
          <w:color w:val="000000"/>
          <w:sz w:val="16"/>
          <w:szCs w:val="16"/>
        </w:rPr>
        <w:t>*</w:t>
      </w:r>
      <w:r w:rsidRPr="00C0787B">
        <w:rPr>
          <w:rFonts w:ascii="Arial" w:eastAsia="Calibri" w:hAnsi="Arial" w:cs="Arial"/>
          <w:color w:val="000000"/>
          <w:sz w:val="16"/>
          <w:szCs w:val="16"/>
        </w:rPr>
        <w:t xml:space="preserve">  W przypadku gdy wykonawca </w:t>
      </w:r>
      <w:r w:rsidRPr="00C0787B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4D1B44" w14:textId="77777777" w:rsidR="00E52162" w:rsidRPr="00E52162" w:rsidRDefault="00E52162" w:rsidP="00E52162">
      <w:pPr>
        <w:widowControl w:val="0"/>
        <w:tabs>
          <w:tab w:val="left" w:pos="540"/>
        </w:tabs>
        <w:suppressAutoHyphens/>
        <w:spacing w:line="2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37DA8FE8" w14:textId="77777777" w:rsidR="00580D4A" w:rsidRDefault="00580D4A" w:rsidP="00580D4A">
      <w:pPr>
        <w:widowControl w:val="0"/>
        <w:suppressAutoHyphens/>
        <w:spacing w:before="57" w:after="57" w:line="100" w:lineRule="atLeast"/>
        <w:jc w:val="both"/>
        <w:rPr>
          <w:rFonts w:eastAsia="Lucida Sans Unicode"/>
          <w:i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i/>
          <w:kern w:val="1"/>
          <w:sz w:val="24"/>
          <w:szCs w:val="24"/>
          <w:lang w:eastAsia="hi-IN" w:bidi="hi-IN"/>
        </w:rPr>
        <w:t>* (niepotrzebne skreślić)</w:t>
      </w:r>
    </w:p>
    <w:p w14:paraId="6D2BD1C0" w14:textId="77777777" w:rsidR="00AB4241" w:rsidRPr="00BA7FCD" w:rsidRDefault="00AB4241" w:rsidP="00580D4A">
      <w:pPr>
        <w:widowControl w:val="0"/>
        <w:suppressAutoHyphens/>
        <w:spacing w:before="57" w:after="57" w:line="1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56CF8AD3" w14:textId="612F7C8C" w:rsidR="00580D4A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Załącznikami do niniejszej oferty są :</w:t>
      </w:r>
    </w:p>
    <w:p w14:paraId="75C9E5A4" w14:textId="77777777" w:rsidR="009D1480" w:rsidRPr="00BA7FCD" w:rsidRDefault="009D1480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6EF7A265" w14:textId="57BA4F83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2D1DF840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71C976F4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58E56853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73E01164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76080FFA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2E59E454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499943C1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17C929C5" w14:textId="0EF6DB93" w:rsidR="00580D4A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</w:t>
      </w:r>
    </w:p>
    <w:p w14:paraId="2F5251F9" w14:textId="77777777" w:rsidR="009D1480" w:rsidRPr="00BA7FCD" w:rsidRDefault="009D1480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1B541833" w14:textId="77777777" w:rsidR="00580D4A" w:rsidRPr="00BA7FCD" w:rsidRDefault="00580D4A" w:rsidP="00580D4A">
      <w:pPr>
        <w:widowControl w:val="0"/>
        <w:suppressAutoHyphens/>
        <w:spacing w:before="57" w:after="57" w:line="100" w:lineRule="atLeast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Oferta zawiera ........... ponumerowanych stron.</w:t>
      </w:r>
    </w:p>
    <w:p w14:paraId="043127C2" w14:textId="77777777" w:rsidR="00FC6D1A" w:rsidRDefault="00FC6D1A" w:rsidP="00FC6D1A">
      <w:pPr>
        <w:widowControl w:val="0"/>
        <w:suppressAutoHyphens/>
        <w:spacing w:before="57" w:after="57" w:line="1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</w:p>
    <w:p w14:paraId="6CCEFF09" w14:textId="77777777" w:rsidR="00580D4A" w:rsidRPr="00BA7FCD" w:rsidRDefault="00580D4A" w:rsidP="00FC6D1A">
      <w:pPr>
        <w:widowControl w:val="0"/>
        <w:suppressAutoHyphens/>
        <w:spacing w:before="57" w:after="57" w:line="100" w:lineRule="atLeast"/>
        <w:jc w:val="both"/>
        <w:rPr>
          <w:rFonts w:eastAsia="Lucida Sans Unicode"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.......................................................................</w:t>
      </w:r>
      <w:r w:rsidR="00FC6D1A">
        <w:rPr>
          <w:rFonts w:eastAsia="Lucida Sans Unicode"/>
          <w:kern w:val="1"/>
          <w:sz w:val="24"/>
          <w:szCs w:val="24"/>
          <w:lang w:eastAsia="hi-IN" w:bidi="hi-IN"/>
        </w:rPr>
        <w:tab/>
        <w:t>……………………………………………</w:t>
      </w:r>
    </w:p>
    <w:p w14:paraId="5C1AF9FF" w14:textId="77777777" w:rsidR="00580D4A" w:rsidRPr="00BA7FCD" w:rsidRDefault="00580D4A" w:rsidP="00580D4A">
      <w:pPr>
        <w:widowControl w:val="0"/>
        <w:tabs>
          <w:tab w:val="left" w:pos="525"/>
        </w:tabs>
        <w:suppressAutoHyphens/>
        <w:spacing w:before="57" w:after="57" w:line="200" w:lineRule="atLeast"/>
        <w:jc w:val="both"/>
        <w:rPr>
          <w:rFonts w:eastAsia="Lucida Sans Unicode"/>
          <w:b/>
          <w:kern w:val="1"/>
          <w:sz w:val="24"/>
          <w:szCs w:val="24"/>
          <w:lang w:eastAsia="hi-IN" w:bidi="hi-IN"/>
        </w:rPr>
      </w:pP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 xml:space="preserve">           </w:t>
      </w:r>
      <w:r w:rsidR="00FC6D1A">
        <w:rPr>
          <w:rFonts w:eastAsia="Lucida Sans Unicode"/>
          <w:kern w:val="1"/>
          <w:sz w:val="24"/>
          <w:szCs w:val="24"/>
          <w:lang w:eastAsia="hi-IN" w:bidi="hi-IN"/>
        </w:rPr>
        <w:t>(Miejscowość i data)</w:t>
      </w:r>
      <w:r w:rsidR="00FC6D1A">
        <w:rPr>
          <w:rFonts w:eastAsia="Lucida Sans Unicode"/>
          <w:kern w:val="1"/>
          <w:sz w:val="24"/>
          <w:szCs w:val="24"/>
          <w:lang w:eastAsia="hi-IN" w:bidi="hi-IN"/>
        </w:rPr>
        <w:tab/>
      </w:r>
      <w:r w:rsidR="00FC6D1A">
        <w:rPr>
          <w:rFonts w:eastAsia="Lucida Sans Unicode"/>
          <w:kern w:val="1"/>
          <w:sz w:val="24"/>
          <w:szCs w:val="24"/>
          <w:lang w:eastAsia="hi-IN" w:bidi="hi-IN"/>
        </w:rPr>
        <w:tab/>
      </w:r>
      <w:r w:rsidR="00FC6D1A">
        <w:rPr>
          <w:rFonts w:eastAsia="Lucida Sans Unicode"/>
          <w:kern w:val="1"/>
          <w:sz w:val="24"/>
          <w:szCs w:val="24"/>
          <w:lang w:eastAsia="hi-IN" w:bidi="hi-IN"/>
        </w:rPr>
        <w:tab/>
        <w:t xml:space="preserve">        </w:t>
      </w:r>
      <w:r w:rsidRPr="00BA7FCD">
        <w:rPr>
          <w:rFonts w:eastAsia="Lucida Sans Unicode"/>
          <w:kern w:val="1"/>
          <w:sz w:val="24"/>
          <w:szCs w:val="24"/>
          <w:lang w:eastAsia="hi-IN" w:bidi="hi-IN"/>
        </w:rPr>
        <w:t>(Podpis czytelny lub podpis i pieczęć imienna)</w:t>
      </w:r>
    </w:p>
    <w:p w14:paraId="11F5A40D" w14:textId="77777777" w:rsidR="00637D61" w:rsidRPr="00BA7FCD" w:rsidRDefault="00637D61" w:rsidP="00A641D6">
      <w:pPr>
        <w:rPr>
          <w:sz w:val="24"/>
          <w:szCs w:val="24"/>
          <w:lang w:eastAsia="en-US"/>
        </w:rPr>
      </w:pPr>
    </w:p>
    <w:p w14:paraId="17A3363B" w14:textId="77777777" w:rsidR="00C47D5A" w:rsidRDefault="00C47D5A" w:rsidP="00A641D6">
      <w:pPr>
        <w:rPr>
          <w:sz w:val="24"/>
          <w:szCs w:val="24"/>
          <w:lang w:eastAsia="en-US"/>
        </w:rPr>
      </w:pPr>
    </w:p>
    <w:p w14:paraId="6B642F0D" w14:textId="77777777" w:rsidR="00637D61" w:rsidRPr="00BA7FCD" w:rsidRDefault="00637D61" w:rsidP="00A641D6">
      <w:pPr>
        <w:rPr>
          <w:sz w:val="24"/>
          <w:szCs w:val="24"/>
          <w:lang w:eastAsia="en-US"/>
        </w:rPr>
      </w:pPr>
      <w:r w:rsidRPr="00BA7FCD">
        <w:rPr>
          <w:sz w:val="24"/>
          <w:szCs w:val="24"/>
          <w:lang w:eastAsia="en-US"/>
        </w:rPr>
        <w:t>……………………………………………….</w:t>
      </w:r>
    </w:p>
    <w:p w14:paraId="7D6DF9B5" w14:textId="77777777" w:rsidR="0092038B" w:rsidRDefault="00637D61" w:rsidP="00A641D6">
      <w:pPr>
        <w:ind w:firstLine="993"/>
        <w:rPr>
          <w:i/>
          <w:sz w:val="24"/>
          <w:szCs w:val="24"/>
          <w:lang w:eastAsia="en-US"/>
        </w:rPr>
      </w:pPr>
      <w:r w:rsidRPr="00BA7FCD">
        <w:rPr>
          <w:i/>
          <w:sz w:val="24"/>
          <w:szCs w:val="24"/>
          <w:lang w:eastAsia="en-US"/>
        </w:rPr>
        <w:t>(pieczęć Wykonawcy)</w:t>
      </w:r>
    </w:p>
    <w:p w14:paraId="6D89A8CC" w14:textId="4D57718B" w:rsidR="003F2132" w:rsidRDefault="003F2132" w:rsidP="00FA677C">
      <w:pPr>
        <w:ind w:firstLine="993"/>
      </w:pPr>
      <w:bookmarkStart w:id="1" w:name="_Toc461788805"/>
      <w:bookmarkStart w:id="2" w:name="_Toc462058283"/>
      <w:bookmarkStart w:id="3" w:name="_Toc462058483"/>
      <w:bookmarkStart w:id="4" w:name="_Toc462058511"/>
      <w:bookmarkStart w:id="5" w:name="_Toc462058560"/>
      <w:bookmarkStart w:id="6" w:name="_Toc462058689"/>
      <w:bookmarkStart w:id="7" w:name="_Toc468037204"/>
      <w:bookmarkStart w:id="8" w:name="_Toc477776798"/>
    </w:p>
    <w:p w14:paraId="2514B0C6" w14:textId="77777777" w:rsidR="00AC47A1" w:rsidRPr="004A072E" w:rsidRDefault="00AC47A1" w:rsidP="00FA677C">
      <w:pPr>
        <w:widowControl w:val="0"/>
        <w:suppressAutoHyphens/>
        <w:autoSpaceDE w:val="0"/>
        <w:spacing w:line="100" w:lineRule="atLeast"/>
        <w:ind w:left="5440" w:firstLine="680"/>
        <w:jc w:val="both"/>
        <w:rPr>
          <w:sz w:val="24"/>
          <w:szCs w:val="24"/>
        </w:rPr>
      </w:pPr>
      <w:bookmarkStart w:id="9" w:name="mip3551812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AC47A1" w:rsidRPr="004A072E" w:rsidSect="001031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0C6403" w14:textId="77777777" w:rsidR="00512C00" w:rsidRDefault="00512C00" w:rsidP="00637D61">
      <w:r>
        <w:separator/>
      </w:r>
    </w:p>
  </w:endnote>
  <w:endnote w:type="continuationSeparator" w:id="0">
    <w:p w14:paraId="1526DB4E" w14:textId="77777777" w:rsidR="00512C00" w:rsidRDefault="00512C00" w:rsidP="0063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RPGB+Swis721PL-Roman">
    <w:altName w:val="Times New Roman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A38FF" w14:textId="030C4530" w:rsidR="0018705D" w:rsidRDefault="0018705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71C9">
      <w:rPr>
        <w:noProof/>
      </w:rPr>
      <w:t>2</w:t>
    </w:r>
    <w:r>
      <w:fldChar w:fldCharType="end"/>
    </w:r>
  </w:p>
  <w:p w14:paraId="71B94A94" w14:textId="77777777" w:rsidR="0018705D" w:rsidRDefault="001870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FCE2A" w14:textId="77777777" w:rsidR="00512C00" w:rsidRDefault="00512C00" w:rsidP="00637D61">
      <w:r>
        <w:separator/>
      </w:r>
    </w:p>
  </w:footnote>
  <w:footnote w:type="continuationSeparator" w:id="0">
    <w:p w14:paraId="6FD56DD2" w14:textId="77777777" w:rsidR="00512C00" w:rsidRDefault="00512C00" w:rsidP="00637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4F8D9" w14:textId="77777777" w:rsidR="0018705D" w:rsidRDefault="0018705D" w:rsidP="00637D61">
    <w:pPr>
      <w:pStyle w:val="Nagwek"/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</w:p>
  <w:p w14:paraId="70EB819C" w14:textId="77777777" w:rsidR="0018705D" w:rsidRDefault="0018705D" w:rsidP="00637D61">
    <w:pPr>
      <w:pStyle w:val="Nagwek"/>
      <w:rPr>
        <w:i/>
      </w:rPr>
    </w:pPr>
  </w:p>
  <w:p w14:paraId="15D82347" w14:textId="77777777" w:rsidR="0018705D" w:rsidRDefault="0018705D" w:rsidP="00637D61">
    <w:pPr>
      <w:pStyle w:val="Nagwek"/>
      <w:rPr>
        <w:i/>
      </w:rPr>
    </w:pPr>
    <w:r>
      <w:rPr>
        <w:i/>
      </w:rPr>
      <w:tab/>
    </w:r>
    <w:r>
      <w:rPr>
        <w:i/>
      </w:rPr>
      <w:tab/>
    </w:r>
  </w:p>
  <w:p w14:paraId="1FCE19F6" w14:textId="77777777" w:rsidR="0018705D" w:rsidRPr="00637D61" w:rsidRDefault="0018705D">
    <w:pPr>
      <w:pStyle w:val="Nagwek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1722E" w14:textId="206A2A2A" w:rsidR="001031BB" w:rsidRDefault="00103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2684E13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84DA045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7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698"/>
        </w:tabs>
        <w:ind w:left="1778" w:hanging="360"/>
      </w:pPr>
      <w:rPr>
        <w:rFonts w:cs="Times New Roman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  <w:lang w:val="en-U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9CBC4666"/>
    <w:name w:val="WW8Num12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D"/>
    <w:multiLevelType w:val="multilevel"/>
    <w:tmpl w:val="EC8414DE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C1D0F26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F"/>
    <w:multiLevelType w:val="multilevel"/>
    <w:tmpl w:val="3840785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11"/>
    <w:multiLevelType w:val="singleLevel"/>
    <w:tmpl w:val="73F6341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10" w15:restartNumberingAfterBreak="0">
    <w:nsid w:val="00000012"/>
    <w:multiLevelType w:val="singleLevel"/>
    <w:tmpl w:val="142E91F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hint="default"/>
      </w:rPr>
    </w:lvl>
  </w:abstractNum>
  <w:abstractNum w:abstractNumId="11" w15:restartNumberingAfterBreak="0">
    <w:nsid w:val="00000013"/>
    <w:multiLevelType w:val="singleLevel"/>
    <w:tmpl w:val="40F8C40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4"/>
    <w:multiLevelType w:val="multilevel"/>
    <w:tmpl w:val="1F8ED4BC"/>
    <w:name w:val="WW8Num2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Times New Roman" w:hAnsi="Times New Roman" w:cs="Times New Roman"/>
        <w:b w:val="0"/>
        <w:i w:val="0"/>
        <w:sz w:val="24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</w:lvl>
  </w:abstractNum>
  <w:abstractNum w:abstractNumId="13" w15:restartNumberingAfterBreak="0">
    <w:nsid w:val="00000015"/>
    <w:multiLevelType w:val="multilevel"/>
    <w:tmpl w:val="6032D886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Arial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18"/>
    <w:multiLevelType w:val="multilevel"/>
    <w:tmpl w:val="B9BAA480"/>
    <w:name w:val="WW8Num2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) "/>
      <w:lvlJc w:val="left"/>
      <w:pPr>
        <w:tabs>
          <w:tab w:val="num" w:pos="360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F"/>
    <w:multiLevelType w:val="multilevel"/>
    <w:tmpl w:val="742E95EE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20"/>
    <w:multiLevelType w:val="multi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iCs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0"/>
        <w:szCs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1DF6C13"/>
    <w:multiLevelType w:val="hybridMultilevel"/>
    <w:tmpl w:val="CE923C58"/>
    <w:lvl w:ilvl="0" w:tplc="4B72E2D8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02E65474"/>
    <w:multiLevelType w:val="hybridMultilevel"/>
    <w:tmpl w:val="F6FEF186"/>
    <w:lvl w:ilvl="0" w:tplc="FD6EFC62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95B822F6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04030C11"/>
    <w:multiLevelType w:val="hybridMultilevel"/>
    <w:tmpl w:val="363284E0"/>
    <w:lvl w:ilvl="0" w:tplc="69F08488">
      <w:start w:val="1"/>
      <w:numFmt w:val="lowerLetter"/>
      <w:lvlText w:val="%1)"/>
      <w:lvlJc w:val="left"/>
      <w:pPr>
        <w:ind w:left="5180" w:hanging="360"/>
      </w:pPr>
      <w:rPr>
        <w:rFonts w:ascii="Times New Roman" w:eastAsia="Times New Roman" w:hAnsi="Times New Roman" w:cs="Times New Roman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4568" w:hanging="360"/>
      </w:pPr>
    </w:lvl>
    <w:lvl w:ilvl="2" w:tplc="0415001B" w:tentative="1">
      <w:start w:val="1"/>
      <w:numFmt w:val="lowerRoman"/>
      <w:lvlText w:val="%3."/>
      <w:lvlJc w:val="right"/>
      <w:pPr>
        <w:ind w:left="5288" w:hanging="180"/>
      </w:pPr>
    </w:lvl>
    <w:lvl w:ilvl="3" w:tplc="0415000F" w:tentative="1">
      <w:start w:val="1"/>
      <w:numFmt w:val="decimal"/>
      <w:lvlText w:val="%4."/>
      <w:lvlJc w:val="left"/>
      <w:pPr>
        <w:ind w:left="6008" w:hanging="360"/>
      </w:pPr>
    </w:lvl>
    <w:lvl w:ilvl="4" w:tplc="04150019" w:tentative="1">
      <w:start w:val="1"/>
      <w:numFmt w:val="lowerLetter"/>
      <w:lvlText w:val="%5."/>
      <w:lvlJc w:val="left"/>
      <w:pPr>
        <w:ind w:left="6728" w:hanging="360"/>
      </w:pPr>
    </w:lvl>
    <w:lvl w:ilvl="5" w:tplc="0415001B" w:tentative="1">
      <w:start w:val="1"/>
      <w:numFmt w:val="lowerRoman"/>
      <w:lvlText w:val="%6."/>
      <w:lvlJc w:val="right"/>
      <w:pPr>
        <w:ind w:left="7448" w:hanging="180"/>
      </w:pPr>
    </w:lvl>
    <w:lvl w:ilvl="6" w:tplc="0415000F" w:tentative="1">
      <w:start w:val="1"/>
      <w:numFmt w:val="decimal"/>
      <w:lvlText w:val="%7."/>
      <w:lvlJc w:val="left"/>
      <w:pPr>
        <w:ind w:left="8168" w:hanging="360"/>
      </w:pPr>
    </w:lvl>
    <w:lvl w:ilvl="7" w:tplc="04150019" w:tentative="1">
      <w:start w:val="1"/>
      <w:numFmt w:val="lowerLetter"/>
      <w:lvlText w:val="%8."/>
      <w:lvlJc w:val="left"/>
      <w:pPr>
        <w:ind w:left="8888" w:hanging="360"/>
      </w:pPr>
    </w:lvl>
    <w:lvl w:ilvl="8" w:tplc="0415001B" w:tentative="1">
      <w:start w:val="1"/>
      <w:numFmt w:val="lowerRoman"/>
      <w:lvlText w:val="%9."/>
      <w:lvlJc w:val="right"/>
      <w:pPr>
        <w:ind w:left="9608" w:hanging="180"/>
      </w:pPr>
    </w:lvl>
  </w:abstractNum>
  <w:abstractNum w:abstractNumId="23" w15:restartNumberingAfterBreak="0">
    <w:nsid w:val="04653D8E"/>
    <w:multiLevelType w:val="hybridMultilevel"/>
    <w:tmpl w:val="3A227DD6"/>
    <w:lvl w:ilvl="0" w:tplc="3FF03BBC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</w:rPr>
    </w:lvl>
    <w:lvl w:ilvl="3" w:tplc="FCE447BC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numFmt w:val="bullet"/>
      <w:lvlText w:val=""/>
      <w:lvlJc w:val="left"/>
      <w:pPr>
        <w:ind w:left="4500" w:hanging="360"/>
      </w:pPr>
      <w:rPr>
        <w:rFonts w:ascii="Symbol" w:eastAsia="Times New Roman" w:hAnsi="Symbol" w:cs="Arial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6577AD8"/>
    <w:multiLevelType w:val="hybridMultilevel"/>
    <w:tmpl w:val="F9A4C362"/>
    <w:lvl w:ilvl="0" w:tplc="369EBD2E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17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B84E2014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E407B96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4B648E2C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06DC4F02"/>
    <w:multiLevelType w:val="hybridMultilevel"/>
    <w:tmpl w:val="1AA2340A"/>
    <w:lvl w:ilvl="0" w:tplc="E7A2BE5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09437FD6"/>
    <w:multiLevelType w:val="hybridMultilevel"/>
    <w:tmpl w:val="917E1D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0BDA56BB"/>
    <w:multiLevelType w:val="hybridMultilevel"/>
    <w:tmpl w:val="6712B92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0E976037"/>
    <w:multiLevelType w:val="hybridMultilevel"/>
    <w:tmpl w:val="09C0461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0F381CC3"/>
    <w:multiLevelType w:val="hybridMultilevel"/>
    <w:tmpl w:val="5A44572C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13027004"/>
    <w:multiLevelType w:val="hybridMultilevel"/>
    <w:tmpl w:val="576C58CA"/>
    <w:lvl w:ilvl="0" w:tplc="B85C51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B2184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5B492D"/>
    <w:multiLevelType w:val="hybridMultilevel"/>
    <w:tmpl w:val="1DE40204"/>
    <w:lvl w:ilvl="0" w:tplc="4B648E2C">
      <w:numFmt w:val="bullet"/>
      <w:lvlText w:val=""/>
      <w:lvlJc w:val="left"/>
      <w:pPr>
        <w:ind w:left="1996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14621F02"/>
    <w:multiLevelType w:val="multilevel"/>
    <w:tmpl w:val="F0628D16"/>
    <w:name w:val="WW8Num244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14663F80"/>
    <w:multiLevelType w:val="multilevel"/>
    <w:tmpl w:val="3B2C84C4"/>
    <w:lvl w:ilvl="0">
      <w:start w:val="1"/>
      <w:numFmt w:val="upperRoman"/>
      <w:pStyle w:val="Podtytu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5A46D14"/>
    <w:multiLevelType w:val="hybridMultilevel"/>
    <w:tmpl w:val="F0C45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F6364D"/>
    <w:multiLevelType w:val="hybridMultilevel"/>
    <w:tmpl w:val="AD20507E"/>
    <w:lvl w:ilvl="0" w:tplc="7EA86E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166E22CD"/>
    <w:multiLevelType w:val="singleLevel"/>
    <w:tmpl w:val="46964D20"/>
    <w:lvl w:ilvl="0">
      <w:start w:val="3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17443BFF"/>
    <w:multiLevelType w:val="hybridMultilevel"/>
    <w:tmpl w:val="B030B54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18EC3B6E"/>
    <w:multiLevelType w:val="multilevel"/>
    <w:tmpl w:val="6D2466A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19771258"/>
    <w:multiLevelType w:val="hybridMultilevel"/>
    <w:tmpl w:val="B3D21524"/>
    <w:lvl w:ilvl="0" w:tplc="A612A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9F170C9"/>
    <w:multiLevelType w:val="hybridMultilevel"/>
    <w:tmpl w:val="A3BAC3EE"/>
    <w:lvl w:ilvl="0" w:tplc="0415000F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0"/>
        <w:szCs w:val="24"/>
      </w:rPr>
    </w:lvl>
    <w:lvl w:ilvl="1" w:tplc="2BBAE264">
      <w:start w:val="1"/>
      <w:numFmt w:val="lowerLetter"/>
      <w:lvlText w:val="%2."/>
      <w:lvlJc w:val="left"/>
      <w:pPr>
        <w:ind w:left="1866" w:hanging="360"/>
      </w:pPr>
    </w:lvl>
    <w:lvl w:ilvl="2" w:tplc="94285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1AF848E8"/>
    <w:multiLevelType w:val="hybridMultilevel"/>
    <w:tmpl w:val="0BE6C8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CBEE9D8">
      <w:numFmt w:val="bullet"/>
      <w:lvlText w:val="•"/>
      <w:lvlJc w:val="left"/>
      <w:pPr>
        <w:ind w:left="2007" w:hanging="360"/>
      </w:pPr>
      <w:rPr>
        <w:rFonts w:ascii="Arial Narrow" w:eastAsia="Courier New" w:hAnsi="Arial Narrow" w:cs="Aria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1CBB5BE2"/>
    <w:multiLevelType w:val="multilevel"/>
    <w:tmpl w:val="F0DEF9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3" w15:restartNumberingAfterBreak="0">
    <w:nsid w:val="1D0920E1"/>
    <w:multiLevelType w:val="hybridMultilevel"/>
    <w:tmpl w:val="34D67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D1576B4"/>
    <w:multiLevelType w:val="hybridMultilevel"/>
    <w:tmpl w:val="20F849D8"/>
    <w:lvl w:ilvl="0" w:tplc="6102DF46">
      <w:start w:val="1"/>
      <w:numFmt w:val="bullet"/>
      <w:lvlText w:val="-"/>
      <w:lvlJc w:val="left"/>
      <w:pPr>
        <w:ind w:left="74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5" w15:restartNumberingAfterBreak="0">
    <w:nsid w:val="1F0A7193"/>
    <w:multiLevelType w:val="hybridMultilevel"/>
    <w:tmpl w:val="5032E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221AFE"/>
    <w:multiLevelType w:val="hybridMultilevel"/>
    <w:tmpl w:val="2B803332"/>
    <w:lvl w:ilvl="0" w:tplc="3AD210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1FBF0F24"/>
    <w:multiLevelType w:val="hybridMultilevel"/>
    <w:tmpl w:val="1722BCBA"/>
    <w:lvl w:ilvl="0" w:tplc="C3F8A06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1200FA3"/>
    <w:multiLevelType w:val="hybridMultilevel"/>
    <w:tmpl w:val="12DABB84"/>
    <w:lvl w:ilvl="0" w:tplc="FFFFFFFF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19343B7"/>
    <w:multiLevelType w:val="hybridMultilevel"/>
    <w:tmpl w:val="FC829ED6"/>
    <w:lvl w:ilvl="0" w:tplc="B54EFB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B0056D"/>
    <w:multiLevelType w:val="hybridMultilevel"/>
    <w:tmpl w:val="907C4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FF7711"/>
    <w:multiLevelType w:val="hybridMultilevel"/>
    <w:tmpl w:val="21F03582"/>
    <w:lvl w:ilvl="0" w:tplc="0FB01252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22F72263"/>
    <w:multiLevelType w:val="multilevel"/>
    <w:tmpl w:val="CE9E40C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3" w15:restartNumberingAfterBreak="0">
    <w:nsid w:val="23AA77C3"/>
    <w:multiLevelType w:val="hybridMultilevel"/>
    <w:tmpl w:val="7B805536"/>
    <w:lvl w:ilvl="0" w:tplc="40EAD0D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261109"/>
    <w:multiLevelType w:val="multilevel"/>
    <w:tmpl w:val="34F29DB6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b w:val="0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5" w15:restartNumberingAfterBreak="0">
    <w:nsid w:val="24AF0E14"/>
    <w:multiLevelType w:val="hybridMultilevel"/>
    <w:tmpl w:val="9940CF22"/>
    <w:lvl w:ilvl="0" w:tplc="FFFFFFFF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26583DF4"/>
    <w:multiLevelType w:val="hybridMultilevel"/>
    <w:tmpl w:val="C1CE8136"/>
    <w:lvl w:ilvl="0" w:tplc="AD5068D6">
      <w:start w:val="1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</w:rPr>
    </w:lvl>
    <w:lvl w:ilvl="2" w:tplc="0415001B">
      <w:start w:val="1"/>
      <w:numFmt w:val="decimal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66C4090"/>
    <w:multiLevelType w:val="hybridMultilevel"/>
    <w:tmpl w:val="FEFEFDD8"/>
    <w:lvl w:ilvl="0" w:tplc="39C6F50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37" w:hanging="360"/>
      </w:pPr>
    </w:lvl>
    <w:lvl w:ilvl="2" w:tplc="545E1D14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27D13A46"/>
    <w:multiLevelType w:val="hybridMultilevel"/>
    <w:tmpl w:val="8C2A9BB0"/>
    <w:lvl w:ilvl="0" w:tplc="13F88F6A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80E532C"/>
    <w:multiLevelType w:val="hybridMultilevel"/>
    <w:tmpl w:val="6F823264"/>
    <w:lvl w:ilvl="0" w:tplc="04150017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0" w15:restartNumberingAfterBreak="0">
    <w:nsid w:val="28882CF8"/>
    <w:multiLevelType w:val="hybridMultilevel"/>
    <w:tmpl w:val="D70A4FFE"/>
    <w:lvl w:ilvl="0" w:tplc="073E115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8A5079B"/>
    <w:multiLevelType w:val="multilevel"/>
    <w:tmpl w:val="10D06FD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29931ED1"/>
    <w:multiLevelType w:val="multilevel"/>
    <w:tmpl w:val="D24A11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2AC757E1"/>
    <w:multiLevelType w:val="hybridMultilevel"/>
    <w:tmpl w:val="9118BEBA"/>
    <w:lvl w:ilvl="0" w:tplc="8E7249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2DBB247A"/>
    <w:multiLevelType w:val="hybridMultilevel"/>
    <w:tmpl w:val="2D2663F4"/>
    <w:lvl w:ilvl="0" w:tplc="3D30CD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5" w15:restartNumberingAfterBreak="0">
    <w:nsid w:val="2EFD4E7A"/>
    <w:multiLevelType w:val="hybridMultilevel"/>
    <w:tmpl w:val="855461E4"/>
    <w:lvl w:ilvl="0" w:tplc="FFFFFFFF">
      <w:start w:val="1"/>
      <w:numFmt w:val="bullet"/>
      <w:lvlText w:val="­"/>
      <w:lvlJc w:val="left"/>
      <w:pPr>
        <w:ind w:left="172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6" w15:restartNumberingAfterBreak="0">
    <w:nsid w:val="2F132024"/>
    <w:multiLevelType w:val="multilevel"/>
    <w:tmpl w:val="FAA06F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1E56B4B"/>
    <w:multiLevelType w:val="hybridMultilevel"/>
    <w:tmpl w:val="0E2C2AFC"/>
    <w:lvl w:ilvl="0" w:tplc="E7A2B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 w:tplc="125A60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2A4351"/>
    <w:multiLevelType w:val="hybridMultilevel"/>
    <w:tmpl w:val="D876C73C"/>
    <w:lvl w:ilvl="0" w:tplc="5EDEC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  <w:szCs w:val="24"/>
      </w:rPr>
    </w:lvl>
    <w:lvl w:ilvl="2" w:tplc="80A856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E7A2BE5A">
      <w:start w:val="1"/>
      <w:numFmt w:val="bullet"/>
      <w:lvlText w:val="­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F387E2A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sz w:val="24"/>
        <w:szCs w:val="24"/>
      </w:rPr>
    </w:lvl>
    <w:lvl w:ilvl="5" w:tplc="E7A2BE5A">
      <w:start w:val="1"/>
      <w:numFmt w:val="bullet"/>
      <w:lvlText w:val="­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6" w:tplc="C7DE3C60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24546B6"/>
    <w:multiLevelType w:val="multilevel"/>
    <w:tmpl w:val="082E2756"/>
    <w:name w:val="WW8Num243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0" w15:restartNumberingAfterBreak="0">
    <w:nsid w:val="336A1D02"/>
    <w:multiLevelType w:val="hybridMultilevel"/>
    <w:tmpl w:val="DFC2928A"/>
    <w:lvl w:ilvl="0" w:tplc="93E2E75C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BEBDB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E3557D"/>
    <w:multiLevelType w:val="hybridMultilevel"/>
    <w:tmpl w:val="13A4B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6F17CD3"/>
    <w:multiLevelType w:val="hybridMultilevel"/>
    <w:tmpl w:val="74009C76"/>
    <w:lvl w:ilvl="0" w:tplc="A56A4E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B4CEBCA2" w:tentative="1">
      <w:start w:val="1"/>
      <w:numFmt w:val="lowerLetter"/>
      <w:lvlText w:val="%2."/>
      <w:lvlJc w:val="left"/>
      <w:pPr>
        <w:ind w:left="1506" w:hanging="360"/>
      </w:pPr>
    </w:lvl>
    <w:lvl w:ilvl="2" w:tplc="04150011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390407D6"/>
    <w:multiLevelType w:val="hybridMultilevel"/>
    <w:tmpl w:val="9B2A3278"/>
    <w:lvl w:ilvl="0" w:tplc="4B648E2C">
      <w:numFmt w:val="bullet"/>
      <w:lvlText w:val=""/>
      <w:lvlJc w:val="left"/>
      <w:pPr>
        <w:ind w:left="199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4" w15:restartNumberingAfterBreak="0">
    <w:nsid w:val="39187C95"/>
    <w:multiLevelType w:val="hybridMultilevel"/>
    <w:tmpl w:val="BEEE2590"/>
    <w:lvl w:ilvl="0" w:tplc="253842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4114D3"/>
    <w:multiLevelType w:val="hybridMultilevel"/>
    <w:tmpl w:val="6CCE75F8"/>
    <w:lvl w:ilvl="0" w:tplc="461069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3C886DBF"/>
    <w:multiLevelType w:val="hybridMultilevel"/>
    <w:tmpl w:val="2FCE6F6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7" w15:restartNumberingAfterBreak="0">
    <w:nsid w:val="3D134C45"/>
    <w:multiLevelType w:val="hybridMultilevel"/>
    <w:tmpl w:val="1FCE6E04"/>
    <w:lvl w:ilvl="0" w:tplc="10DACE8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A3F8FE6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E0166C6"/>
    <w:multiLevelType w:val="multilevel"/>
    <w:tmpl w:val="6152FD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5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9" w15:restartNumberingAfterBreak="0">
    <w:nsid w:val="3F170A2F"/>
    <w:multiLevelType w:val="multilevel"/>
    <w:tmpl w:val="276238F2"/>
    <w:lvl w:ilvl="0">
      <w:start w:val="1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806"/>
        </w:tabs>
        <w:ind w:left="80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12"/>
        </w:tabs>
        <w:ind w:left="16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58"/>
        </w:tabs>
        <w:ind w:left="2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04"/>
        </w:tabs>
        <w:ind w:left="25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10"/>
        </w:tabs>
        <w:ind w:left="3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56"/>
        </w:tabs>
        <w:ind w:left="375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62"/>
        </w:tabs>
        <w:ind w:left="45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08"/>
        </w:tabs>
        <w:ind w:left="5008" w:hanging="1440"/>
      </w:pPr>
      <w:rPr>
        <w:rFonts w:hint="default"/>
      </w:rPr>
    </w:lvl>
  </w:abstractNum>
  <w:abstractNum w:abstractNumId="80" w15:restartNumberingAfterBreak="0">
    <w:nsid w:val="3F992197"/>
    <w:multiLevelType w:val="hybridMultilevel"/>
    <w:tmpl w:val="917E1D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40C76699"/>
    <w:multiLevelType w:val="hybridMultilevel"/>
    <w:tmpl w:val="4C0CF5E6"/>
    <w:lvl w:ilvl="0" w:tplc="9CC6F584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45AC149F"/>
    <w:multiLevelType w:val="hybridMultilevel"/>
    <w:tmpl w:val="A84AC472"/>
    <w:lvl w:ilvl="0" w:tplc="656E98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8577B11"/>
    <w:multiLevelType w:val="hybridMultilevel"/>
    <w:tmpl w:val="F3A0D742"/>
    <w:lvl w:ilvl="0" w:tplc="93BCFB40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 w:tplc="0415001B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90631C6"/>
    <w:multiLevelType w:val="hybridMultilevel"/>
    <w:tmpl w:val="747C448E"/>
    <w:lvl w:ilvl="0" w:tplc="90CE9E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E36630E" w:tentative="1">
      <w:start w:val="1"/>
      <w:numFmt w:val="lowerLetter"/>
      <w:lvlText w:val="%2."/>
      <w:lvlJc w:val="left"/>
      <w:pPr>
        <w:ind w:left="1440" w:hanging="360"/>
      </w:pPr>
    </w:lvl>
    <w:lvl w:ilvl="2" w:tplc="BB8C6EDC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92558D4"/>
    <w:multiLevelType w:val="multilevel"/>
    <w:tmpl w:val="00B699DC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023" w:hanging="18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-3970"/>
        </w:tabs>
        <w:ind w:left="1070" w:hanging="360"/>
      </w:pPr>
      <w:rPr>
        <w:rFonts w:hint="default"/>
        <w:b w:val="0"/>
        <w:strike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6" w15:restartNumberingAfterBreak="0">
    <w:nsid w:val="4C6A4CCE"/>
    <w:multiLevelType w:val="hybridMultilevel"/>
    <w:tmpl w:val="5F0EF8AA"/>
    <w:lvl w:ilvl="0" w:tplc="3F34FE9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 w15:restartNumberingAfterBreak="0">
    <w:nsid w:val="4E4C6D30"/>
    <w:multiLevelType w:val="hybridMultilevel"/>
    <w:tmpl w:val="F2E62D2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4E705D7B"/>
    <w:multiLevelType w:val="hybridMultilevel"/>
    <w:tmpl w:val="16CCFD90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25220C62">
      <w:start w:val="1"/>
      <w:numFmt w:val="decimal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 w15:restartNumberingAfterBreak="0">
    <w:nsid w:val="4E7B0B11"/>
    <w:multiLevelType w:val="hybridMultilevel"/>
    <w:tmpl w:val="E188B50A"/>
    <w:lvl w:ilvl="0" w:tplc="2C3A0EC4"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1" w:tplc="04150019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90" w15:restartNumberingAfterBreak="0">
    <w:nsid w:val="50842E1E"/>
    <w:multiLevelType w:val="hybridMultilevel"/>
    <w:tmpl w:val="451E0062"/>
    <w:lvl w:ilvl="0" w:tplc="063EF31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69F08488">
      <w:start w:val="1"/>
      <w:numFmt w:val="lowerLetter"/>
      <w:lvlText w:val="%2)"/>
      <w:lvlJc w:val="left"/>
      <w:pPr>
        <w:ind w:left="2052" w:hanging="360"/>
      </w:pPr>
      <w:rPr>
        <w:rFonts w:ascii="Times New Roman" w:eastAsia="Times New Roman" w:hAnsi="Times New Roman" w:cs="Times New Roman"/>
        <w:lang w:val="x-none"/>
      </w:rPr>
    </w:lvl>
    <w:lvl w:ilvl="2" w:tplc="0415001B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91" w15:restartNumberingAfterBreak="0">
    <w:nsid w:val="50B14F64"/>
    <w:multiLevelType w:val="hybridMultilevel"/>
    <w:tmpl w:val="3858FFDE"/>
    <w:lvl w:ilvl="0" w:tplc="7876C1C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519F7AAA"/>
    <w:multiLevelType w:val="hybridMultilevel"/>
    <w:tmpl w:val="6248BEB2"/>
    <w:lvl w:ilvl="0" w:tplc="0C7EB2BE">
      <w:start w:val="1"/>
      <w:numFmt w:val="decimal"/>
      <w:lvlText w:val="%1)"/>
      <w:lvlJc w:val="left"/>
      <w:pPr>
        <w:ind w:left="491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211" w:hanging="360"/>
      </w:pPr>
    </w:lvl>
    <w:lvl w:ilvl="2" w:tplc="04150005" w:tentative="1">
      <w:start w:val="1"/>
      <w:numFmt w:val="lowerRoman"/>
      <w:lvlText w:val="%3."/>
      <w:lvlJc w:val="right"/>
      <w:pPr>
        <w:ind w:left="1931" w:hanging="180"/>
      </w:pPr>
    </w:lvl>
    <w:lvl w:ilvl="3" w:tplc="04150001" w:tentative="1">
      <w:start w:val="1"/>
      <w:numFmt w:val="decimal"/>
      <w:lvlText w:val="%4."/>
      <w:lvlJc w:val="left"/>
      <w:pPr>
        <w:ind w:left="2651" w:hanging="360"/>
      </w:pPr>
    </w:lvl>
    <w:lvl w:ilvl="4" w:tplc="04150003" w:tentative="1">
      <w:start w:val="1"/>
      <w:numFmt w:val="lowerLetter"/>
      <w:lvlText w:val="%5."/>
      <w:lvlJc w:val="left"/>
      <w:pPr>
        <w:ind w:left="3371" w:hanging="360"/>
      </w:pPr>
    </w:lvl>
    <w:lvl w:ilvl="5" w:tplc="04150005" w:tentative="1">
      <w:start w:val="1"/>
      <w:numFmt w:val="lowerRoman"/>
      <w:lvlText w:val="%6."/>
      <w:lvlJc w:val="right"/>
      <w:pPr>
        <w:ind w:left="4091" w:hanging="180"/>
      </w:pPr>
    </w:lvl>
    <w:lvl w:ilvl="6" w:tplc="04150001" w:tentative="1">
      <w:start w:val="1"/>
      <w:numFmt w:val="decimal"/>
      <w:lvlText w:val="%7."/>
      <w:lvlJc w:val="left"/>
      <w:pPr>
        <w:ind w:left="4811" w:hanging="360"/>
      </w:pPr>
    </w:lvl>
    <w:lvl w:ilvl="7" w:tplc="04150003" w:tentative="1">
      <w:start w:val="1"/>
      <w:numFmt w:val="lowerLetter"/>
      <w:lvlText w:val="%8."/>
      <w:lvlJc w:val="left"/>
      <w:pPr>
        <w:ind w:left="5531" w:hanging="360"/>
      </w:pPr>
    </w:lvl>
    <w:lvl w:ilvl="8" w:tplc="04150005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93" w15:restartNumberingAfterBreak="0">
    <w:nsid w:val="536219AD"/>
    <w:multiLevelType w:val="hybridMultilevel"/>
    <w:tmpl w:val="5E961686"/>
    <w:lvl w:ilvl="0" w:tplc="9BCC67D0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3622BC7"/>
    <w:multiLevelType w:val="hybridMultilevel"/>
    <w:tmpl w:val="60B460C4"/>
    <w:lvl w:ilvl="0" w:tplc="C94AB73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5C360D1"/>
    <w:multiLevelType w:val="hybridMultilevel"/>
    <w:tmpl w:val="EA5A43A0"/>
    <w:lvl w:ilvl="0" w:tplc="CE8ED1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6F3740B"/>
    <w:multiLevelType w:val="hybridMultilevel"/>
    <w:tmpl w:val="80C0C8A0"/>
    <w:lvl w:ilvl="0" w:tplc="04150017">
      <w:start w:val="1"/>
      <w:numFmt w:val="lowerLetter"/>
      <w:lvlText w:val="%1)"/>
      <w:lvlJc w:val="left"/>
      <w:pPr>
        <w:ind w:left="20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97" w15:restartNumberingAfterBreak="0">
    <w:nsid w:val="5A384F08"/>
    <w:multiLevelType w:val="hybridMultilevel"/>
    <w:tmpl w:val="79F05506"/>
    <w:lvl w:ilvl="0" w:tplc="961E77BC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8" w15:restartNumberingAfterBreak="0">
    <w:nsid w:val="5B4C4218"/>
    <w:multiLevelType w:val="hybridMultilevel"/>
    <w:tmpl w:val="4F12D3EC"/>
    <w:lvl w:ilvl="0" w:tplc="9D182AD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C230161"/>
    <w:multiLevelType w:val="hybridMultilevel"/>
    <w:tmpl w:val="276CA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D067758"/>
    <w:multiLevelType w:val="hybridMultilevel"/>
    <w:tmpl w:val="59C204BA"/>
    <w:name w:val="WW8Num2422"/>
    <w:lvl w:ilvl="0" w:tplc="5C467578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5DC526E0"/>
    <w:multiLevelType w:val="multilevel"/>
    <w:tmpl w:val="D0144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AD2909"/>
    <w:multiLevelType w:val="hybridMultilevel"/>
    <w:tmpl w:val="E43C5712"/>
    <w:name w:val="WW8Num2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02795A"/>
    <w:multiLevelType w:val="hybridMultilevel"/>
    <w:tmpl w:val="926EF298"/>
    <w:lvl w:ilvl="0" w:tplc="8AF8BE9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4" w15:restartNumberingAfterBreak="0">
    <w:nsid w:val="616C2BD2"/>
    <w:multiLevelType w:val="hybridMultilevel"/>
    <w:tmpl w:val="09F44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54C857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16F18A6"/>
    <w:multiLevelType w:val="singleLevel"/>
    <w:tmpl w:val="5C9A0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06" w15:restartNumberingAfterBreak="0">
    <w:nsid w:val="63A56D6C"/>
    <w:multiLevelType w:val="singleLevel"/>
    <w:tmpl w:val="14821238"/>
    <w:name w:val="WW8Num122"/>
    <w:lvl w:ilvl="0">
      <w:start w:val="2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63AD4248"/>
    <w:multiLevelType w:val="hybridMultilevel"/>
    <w:tmpl w:val="9462E64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649F6BCA"/>
    <w:multiLevelType w:val="hybridMultilevel"/>
    <w:tmpl w:val="E1C26B06"/>
    <w:lvl w:ilvl="0" w:tplc="E7A2BE5A">
      <w:start w:val="1"/>
      <w:numFmt w:val="bullet"/>
      <w:lvlText w:val="­"/>
      <w:lvlJc w:val="left"/>
      <w:pPr>
        <w:ind w:left="199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9" w15:restartNumberingAfterBreak="0">
    <w:nsid w:val="65F1257C"/>
    <w:multiLevelType w:val="multilevel"/>
    <w:tmpl w:val="1CF40DCC"/>
    <w:name w:val="WW8Num242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0" w15:restartNumberingAfterBreak="0">
    <w:nsid w:val="66DF563D"/>
    <w:multiLevelType w:val="hybridMultilevel"/>
    <w:tmpl w:val="525C19EC"/>
    <w:lvl w:ilvl="0" w:tplc="5DF86068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1" w15:restartNumberingAfterBreak="0">
    <w:nsid w:val="678D5797"/>
    <w:multiLevelType w:val="hybridMultilevel"/>
    <w:tmpl w:val="75FCE12E"/>
    <w:lvl w:ilvl="0" w:tplc="0FE8A75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69194263"/>
    <w:multiLevelType w:val="hybridMultilevel"/>
    <w:tmpl w:val="02084C2E"/>
    <w:lvl w:ilvl="0" w:tplc="FA1A61A0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355A8D"/>
    <w:multiLevelType w:val="hybridMultilevel"/>
    <w:tmpl w:val="2AD6D558"/>
    <w:lvl w:ilvl="0" w:tplc="A8241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6C8A40C9"/>
    <w:multiLevelType w:val="hybridMultilevel"/>
    <w:tmpl w:val="591CE878"/>
    <w:lvl w:ilvl="0" w:tplc="B72CBFCC">
      <w:start w:val="1"/>
      <w:numFmt w:val="decimal"/>
      <w:lvlText w:val="%1)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5" w15:restartNumberingAfterBreak="0">
    <w:nsid w:val="6E090C39"/>
    <w:multiLevelType w:val="hybridMultilevel"/>
    <w:tmpl w:val="B4D26B64"/>
    <w:lvl w:ilvl="0" w:tplc="D37A80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6" w15:restartNumberingAfterBreak="0">
    <w:nsid w:val="6E7A17D5"/>
    <w:multiLevelType w:val="hybridMultilevel"/>
    <w:tmpl w:val="EC0E80A8"/>
    <w:lvl w:ilvl="0" w:tplc="662E789E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E3C1426">
      <w:start w:val="1"/>
      <w:numFmt w:val="lowerLetter"/>
      <w:lvlText w:val="%5)"/>
      <w:lvlJc w:val="right"/>
      <w:pPr>
        <w:ind w:left="3600" w:hanging="360"/>
      </w:pPr>
      <w:rPr>
        <w:rFonts w:ascii="Times New Roman" w:eastAsia="Times New Roman" w:hAnsi="Times New Roman" w:cs="Times New Roman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950D43"/>
    <w:multiLevelType w:val="hybridMultilevel"/>
    <w:tmpl w:val="F1B44610"/>
    <w:lvl w:ilvl="0" w:tplc="15EC536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13D7AF2"/>
    <w:multiLevelType w:val="hybridMultilevel"/>
    <w:tmpl w:val="D8DAD654"/>
    <w:lvl w:ilvl="0" w:tplc="33DA7A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19D7538"/>
    <w:multiLevelType w:val="hybridMultilevel"/>
    <w:tmpl w:val="D2CC6436"/>
    <w:lvl w:ilvl="0" w:tplc="1778CA4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0" w15:restartNumberingAfterBreak="0">
    <w:nsid w:val="71B862A6"/>
    <w:multiLevelType w:val="hybridMultilevel"/>
    <w:tmpl w:val="8EF4CD72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Arial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3CE6FC6"/>
    <w:multiLevelType w:val="hybridMultilevel"/>
    <w:tmpl w:val="3D460608"/>
    <w:lvl w:ilvl="0" w:tplc="B44674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700238">
      <w:start w:val="1"/>
      <w:numFmt w:val="decimal"/>
      <w:lvlText w:val="%7."/>
      <w:lvlJc w:val="left"/>
      <w:pPr>
        <w:ind w:left="5040" w:hanging="360"/>
      </w:pPr>
      <w:rPr>
        <w:rFonts w:ascii="Tahoma" w:eastAsia="Times New Roman" w:hAnsi="Tahoma" w:cs="Times New Roman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6114756"/>
    <w:multiLevelType w:val="hybridMultilevel"/>
    <w:tmpl w:val="07545EB8"/>
    <w:lvl w:ilvl="0" w:tplc="8E7ED9E6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42EEFAB0">
      <w:start w:val="1"/>
      <w:numFmt w:val="decimal"/>
      <w:lvlText w:val="%6."/>
      <w:lvlJc w:val="left"/>
      <w:pPr>
        <w:ind w:left="4320" w:hanging="180"/>
      </w:pPr>
      <w:rPr>
        <w:color w:val="auto"/>
      </w:rPr>
    </w:lvl>
    <w:lvl w:ilvl="6" w:tplc="0415000F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6863788"/>
    <w:multiLevelType w:val="hybridMultilevel"/>
    <w:tmpl w:val="4E50C9B0"/>
    <w:lvl w:ilvl="0" w:tplc="FC5E4D04">
      <w:start w:val="1"/>
      <w:numFmt w:val="bullet"/>
      <w:lvlText w:val="­"/>
      <w:lvlJc w:val="left"/>
      <w:pPr>
        <w:ind w:left="1157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4" w15:restartNumberingAfterBreak="0">
    <w:nsid w:val="78AA6065"/>
    <w:multiLevelType w:val="hybridMultilevel"/>
    <w:tmpl w:val="E30E3DC8"/>
    <w:lvl w:ilvl="0" w:tplc="64A808F0">
      <w:start w:val="8"/>
      <w:numFmt w:val="bullet"/>
      <w:lvlText w:val="•"/>
      <w:lvlJc w:val="left"/>
      <w:pPr>
        <w:ind w:left="1854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79865E76"/>
    <w:multiLevelType w:val="hybridMultilevel"/>
    <w:tmpl w:val="D1FC7230"/>
    <w:lvl w:ilvl="0" w:tplc="2C3C6C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AD17A91"/>
    <w:multiLevelType w:val="hybridMultilevel"/>
    <w:tmpl w:val="27184AFC"/>
    <w:lvl w:ilvl="0" w:tplc="B7B2AD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7" w15:restartNumberingAfterBreak="0">
    <w:nsid w:val="7DF16939"/>
    <w:multiLevelType w:val="hybridMultilevel"/>
    <w:tmpl w:val="148A4A08"/>
    <w:lvl w:ilvl="0" w:tplc="99DC0A7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C3E5CEE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8" w15:restartNumberingAfterBreak="0">
    <w:nsid w:val="7EDD3C98"/>
    <w:multiLevelType w:val="hybridMultilevel"/>
    <w:tmpl w:val="C1DC8680"/>
    <w:lvl w:ilvl="0" w:tplc="3F34FE9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5001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6D6710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 w15:restartNumberingAfterBreak="0">
    <w:nsid w:val="7F2D3C31"/>
    <w:multiLevelType w:val="hybridMultilevel"/>
    <w:tmpl w:val="2892BA3E"/>
    <w:lvl w:ilvl="0" w:tplc="876A8DB0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</w:rPr>
    </w:lvl>
    <w:lvl w:ilvl="1" w:tplc="04150003">
      <w:start w:val="1"/>
      <w:numFmt w:val="lowerLetter"/>
      <w:lvlText w:val="%2."/>
      <w:lvlJc w:val="left"/>
      <w:pPr>
        <w:ind w:left="2880" w:hanging="360"/>
      </w:pPr>
    </w:lvl>
    <w:lvl w:ilvl="2" w:tplc="04150005" w:tentative="1">
      <w:start w:val="1"/>
      <w:numFmt w:val="lowerRoman"/>
      <w:lvlText w:val="%3."/>
      <w:lvlJc w:val="right"/>
      <w:pPr>
        <w:ind w:left="3600" w:hanging="180"/>
      </w:pPr>
    </w:lvl>
    <w:lvl w:ilvl="3" w:tplc="04150001" w:tentative="1">
      <w:start w:val="1"/>
      <w:numFmt w:val="decimal"/>
      <w:lvlText w:val="%4."/>
      <w:lvlJc w:val="left"/>
      <w:pPr>
        <w:ind w:left="4320" w:hanging="360"/>
      </w:pPr>
    </w:lvl>
    <w:lvl w:ilvl="4" w:tplc="04150003" w:tentative="1">
      <w:start w:val="1"/>
      <w:numFmt w:val="lowerLetter"/>
      <w:lvlText w:val="%5."/>
      <w:lvlJc w:val="left"/>
      <w:pPr>
        <w:ind w:left="5040" w:hanging="360"/>
      </w:pPr>
    </w:lvl>
    <w:lvl w:ilvl="5" w:tplc="04150005" w:tentative="1">
      <w:start w:val="1"/>
      <w:numFmt w:val="lowerRoman"/>
      <w:lvlText w:val="%6."/>
      <w:lvlJc w:val="right"/>
      <w:pPr>
        <w:ind w:left="5760" w:hanging="180"/>
      </w:pPr>
    </w:lvl>
    <w:lvl w:ilvl="6" w:tplc="04150001" w:tentative="1">
      <w:start w:val="1"/>
      <w:numFmt w:val="decimal"/>
      <w:lvlText w:val="%7."/>
      <w:lvlJc w:val="left"/>
      <w:pPr>
        <w:ind w:left="6480" w:hanging="360"/>
      </w:pPr>
    </w:lvl>
    <w:lvl w:ilvl="7" w:tplc="04150003" w:tentative="1">
      <w:start w:val="1"/>
      <w:numFmt w:val="lowerLetter"/>
      <w:lvlText w:val="%8."/>
      <w:lvlJc w:val="left"/>
      <w:pPr>
        <w:ind w:left="7200" w:hanging="360"/>
      </w:pPr>
    </w:lvl>
    <w:lvl w:ilvl="8" w:tplc="0415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0" w15:restartNumberingAfterBreak="0">
    <w:nsid w:val="7FE00CCE"/>
    <w:multiLevelType w:val="hybridMultilevel"/>
    <w:tmpl w:val="617E92E6"/>
    <w:lvl w:ilvl="0" w:tplc="04F0CD34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0"/>
  </w:num>
  <w:num w:numId="2">
    <w:abstractNumId w:val="80"/>
  </w:num>
  <w:num w:numId="3">
    <w:abstractNumId w:val="21"/>
  </w:num>
  <w:num w:numId="4">
    <w:abstractNumId w:val="83"/>
  </w:num>
  <w:num w:numId="5">
    <w:abstractNumId w:val="105"/>
  </w:num>
  <w:num w:numId="6">
    <w:abstractNumId w:val="106"/>
  </w:num>
  <w:num w:numId="7">
    <w:abstractNumId w:val="36"/>
  </w:num>
  <w:num w:numId="8">
    <w:abstractNumId w:val="67"/>
  </w:num>
  <w:num w:numId="9">
    <w:abstractNumId w:val="23"/>
  </w:num>
  <w:num w:numId="10">
    <w:abstractNumId w:val="56"/>
  </w:num>
  <w:num w:numId="11">
    <w:abstractNumId w:val="62"/>
  </w:num>
  <w:num w:numId="12">
    <w:abstractNumId w:val="122"/>
  </w:num>
  <w:num w:numId="13">
    <w:abstractNumId w:val="114"/>
  </w:num>
  <w:num w:numId="14">
    <w:abstractNumId w:val="115"/>
  </w:num>
  <w:num w:numId="15">
    <w:abstractNumId w:val="51"/>
  </w:num>
  <w:num w:numId="16">
    <w:abstractNumId w:val="57"/>
  </w:num>
  <w:num w:numId="17">
    <w:abstractNumId w:val="120"/>
  </w:num>
  <w:num w:numId="18">
    <w:abstractNumId w:val="72"/>
  </w:num>
  <w:num w:numId="19">
    <w:abstractNumId w:val="29"/>
  </w:num>
  <w:num w:numId="20">
    <w:abstractNumId w:val="39"/>
  </w:num>
  <w:num w:numId="21">
    <w:abstractNumId w:val="107"/>
  </w:num>
  <w:num w:numId="22">
    <w:abstractNumId w:val="103"/>
  </w:num>
  <w:num w:numId="23">
    <w:abstractNumId w:val="27"/>
  </w:num>
  <w:num w:numId="24">
    <w:abstractNumId w:val="25"/>
  </w:num>
  <w:num w:numId="25">
    <w:abstractNumId w:val="77"/>
  </w:num>
  <w:num w:numId="26">
    <w:abstractNumId w:val="128"/>
  </w:num>
  <w:num w:numId="27">
    <w:abstractNumId w:val="110"/>
  </w:num>
  <w:num w:numId="28">
    <w:abstractNumId w:val="24"/>
  </w:num>
  <w:num w:numId="29">
    <w:abstractNumId w:val="55"/>
  </w:num>
  <w:num w:numId="30">
    <w:abstractNumId w:val="89"/>
  </w:num>
  <w:num w:numId="31">
    <w:abstractNumId w:val="84"/>
  </w:num>
  <w:num w:numId="32">
    <w:abstractNumId w:val="81"/>
  </w:num>
  <w:num w:numId="33">
    <w:abstractNumId w:val="94"/>
  </w:num>
  <w:num w:numId="34">
    <w:abstractNumId w:val="102"/>
  </w:num>
  <w:num w:numId="35">
    <w:abstractNumId w:val="59"/>
  </w:num>
  <w:num w:numId="36">
    <w:abstractNumId w:val="74"/>
  </w:num>
  <w:num w:numId="37">
    <w:abstractNumId w:val="97"/>
  </w:num>
  <w:num w:numId="38">
    <w:abstractNumId w:val="92"/>
  </w:num>
  <w:num w:numId="39">
    <w:abstractNumId w:val="101"/>
  </w:num>
  <w:num w:numId="40">
    <w:abstractNumId w:val="87"/>
  </w:num>
  <w:num w:numId="41">
    <w:abstractNumId w:val="48"/>
  </w:num>
  <w:num w:numId="42">
    <w:abstractNumId w:val="78"/>
  </w:num>
  <w:num w:numId="43">
    <w:abstractNumId w:val="65"/>
  </w:num>
  <w:num w:numId="44">
    <w:abstractNumId w:val="79"/>
  </w:num>
  <w:num w:numId="45">
    <w:abstractNumId w:val="123"/>
  </w:num>
  <w:num w:numId="46">
    <w:abstractNumId w:val="111"/>
  </w:num>
  <w:num w:numId="47">
    <w:abstractNumId w:val="113"/>
  </w:num>
  <w:num w:numId="48">
    <w:abstractNumId w:val="129"/>
  </w:num>
  <w:num w:numId="49">
    <w:abstractNumId w:val="60"/>
  </w:num>
  <w:num w:numId="50">
    <w:abstractNumId w:val="54"/>
  </w:num>
  <w:num w:numId="51">
    <w:abstractNumId w:val="93"/>
  </w:num>
  <w:num w:numId="52">
    <w:abstractNumId w:val="5"/>
  </w:num>
  <w:num w:numId="53">
    <w:abstractNumId w:val="6"/>
  </w:num>
  <w:num w:numId="54">
    <w:abstractNumId w:val="7"/>
  </w:num>
  <w:num w:numId="55">
    <w:abstractNumId w:val="9"/>
  </w:num>
  <w:num w:numId="56">
    <w:abstractNumId w:val="10"/>
  </w:num>
  <w:num w:numId="57">
    <w:abstractNumId w:val="11"/>
  </w:num>
  <w:num w:numId="58">
    <w:abstractNumId w:val="12"/>
  </w:num>
  <w:num w:numId="59">
    <w:abstractNumId w:val="13"/>
  </w:num>
  <w:num w:numId="60">
    <w:abstractNumId w:val="14"/>
  </w:num>
  <w:num w:numId="61">
    <w:abstractNumId w:val="15"/>
  </w:num>
  <w:num w:numId="62">
    <w:abstractNumId w:val="30"/>
  </w:num>
  <w:num w:numId="63">
    <w:abstractNumId w:val="1"/>
  </w:num>
  <w:num w:numId="64">
    <w:abstractNumId w:val="2"/>
  </w:num>
  <w:num w:numId="65">
    <w:abstractNumId w:val="90"/>
  </w:num>
  <w:num w:numId="66">
    <w:abstractNumId w:val="37"/>
  </w:num>
  <w:num w:numId="67">
    <w:abstractNumId w:val="61"/>
  </w:num>
  <w:num w:numId="68">
    <w:abstractNumId w:val="46"/>
  </w:num>
  <w:num w:numId="69">
    <w:abstractNumId w:val="35"/>
  </w:num>
  <w:num w:numId="70">
    <w:abstractNumId w:val="71"/>
  </w:num>
  <w:num w:numId="71">
    <w:abstractNumId w:val="130"/>
  </w:num>
  <w:num w:numId="72">
    <w:abstractNumId w:val="96"/>
  </w:num>
  <w:num w:numId="73">
    <w:abstractNumId w:val="34"/>
  </w:num>
  <w:num w:numId="74">
    <w:abstractNumId w:val="52"/>
  </w:num>
  <w:num w:numId="75">
    <w:abstractNumId w:val="50"/>
  </w:num>
  <w:num w:numId="76">
    <w:abstractNumId w:val="43"/>
  </w:num>
  <w:num w:numId="77">
    <w:abstractNumId w:val="117"/>
  </w:num>
  <w:num w:numId="78">
    <w:abstractNumId w:val="68"/>
  </w:num>
  <w:num w:numId="79">
    <w:abstractNumId w:val="112"/>
  </w:num>
  <w:num w:numId="80">
    <w:abstractNumId w:val="98"/>
  </w:num>
  <w:num w:numId="81">
    <w:abstractNumId w:val="33"/>
  </w:num>
  <w:num w:numId="8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6"/>
  </w:num>
  <w:num w:numId="84">
    <w:abstractNumId w:val="116"/>
  </w:num>
  <w:num w:numId="85">
    <w:abstractNumId w:val="104"/>
  </w:num>
  <w:num w:numId="86">
    <w:abstractNumId w:val="95"/>
  </w:num>
  <w:num w:numId="87">
    <w:abstractNumId w:val="64"/>
  </w:num>
  <w:num w:numId="88">
    <w:abstractNumId w:val="44"/>
  </w:num>
  <w:num w:numId="89">
    <w:abstractNumId w:val="109"/>
  </w:num>
  <w:num w:numId="90">
    <w:abstractNumId w:val="58"/>
  </w:num>
  <w:num w:numId="91">
    <w:abstractNumId w:val="85"/>
  </w:num>
  <w:num w:numId="92">
    <w:abstractNumId w:val="73"/>
  </w:num>
  <w:num w:numId="93">
    <w:abstractNumId w:val="108"/>
  </w:num>
  <w:num w:numId="94">
    <w:abstractNumId w:val="31"/>
  </w:num>
  <w:num w:numId="95">
    <w:abstractNumId w:val="124"/>
  </w:num>
  <w:num w:numId="96">
    <w:abstractNumId w:val="63"/>
  </w:num>
  <w:num w:numId="97">
    <w:abstractNumId w:val="42"/>
  </w:num>
  <w:num w:numId="98">
    <w:abstractNumId w:val="86"/>
  </w:num>
  <w:num w:numId="99">
    <w:abstractNumId w:val="70"/>
  </w:num>
  <w:num w:numId="100">
    <w:abstractNumId w:val="69"/>
  </w:num>
  <w:num w:numId="101">
    <w:abstractNumId w:val="22"/>
  </w:num>
  <w:num w:numId="102">
    <w:abstractNumId w:val="0"/>
  </w:num>
  <w:num w:numId="103">
    <w:abstractNumId w:val="8"/>
  </w:num>
  <w:num w:numId="104">
    <w:abstractNumId w:val="41"/>
  </w:num>
  <w:num w:numId="105">
    <w:abstractNumId w:val="75"/>
  </w:num>
  <w:num w:numId="106">
    <w:abstractNumId w:val="28"/>
  </w:num>
  <w:num w:numId="107">
    <w:abstractNumId w:val="45"/>
  </w:num>
  <w:num w:numId="108">
    <w:abstractNumId w:val="127"/>
  </w:num>
  <w:num w:numId="109">
    <w:abstractNumId w:val="3"/>
  </w:num>
  <w:num w:numId="110">
    <w:abstractNumId w:val="19"/>
  </w:num>
  <w:num w:numId="111">
    <w:abstractNumId w:val="16"/>
  </w:num>
  <w:num w:numId="112">
    <w:abstractNumId w:val="17"/>
  </w:num>
  <w:num w:numId="113">
    <w:abstractNumId w:val="4"/>
  </w:num>
  <w:num w:numId="114">
    <w:abstractNumId w:val="121"/>
  </w:num>
  <w:num w:numId="115">
    <w:abstractNumId w:val="20"/>
  </w:num>
  <w:num w:numId="116">
    <w:abstractNumId w:val="126"/>
  </w:num>
  <w:num w:numId="117">
    <w:abstractNumId w:val="91"/>
  </w:num>
  <w:num w:numId="118">
    <w:abstractNumId w:val="125"/>
  </w:num>
  <w:num w:numId="119">
    <w:abstractNumId w:val="119"/>
  </w:num>
  <w:num w:numId="120">
    <w:abstractNumId w:val="99"/>
  </w:num>
  <w:num w:numId="121">
    <w:abstractNumId w:val="38"/>
  </w:num>
  <w:num w:numId="122">
    <w:abstractNumId w:val="26"/>
  </w:num>
  <w:num w:numId="123">
    <w:abstractNumId w:val="32"/>
  </w:num>
  <w:num w:numId="124">
    <w:abstractNumId w:val="118"/>
  </w:num>
  <w:num w:numId="125">
    <w:abstractNumId w:val="49"/>
  </w:num>
  <w:num w:numId="126">
    <w:abstractNumId w:val="82"/>
  </w:num>
  <w:num w:numId="127">
    <w:abstractNumId w:val="53"/>
  </w:num>
  <w:num w:numId="128">
    <w:abstractNumId w:val="47"/>
  </w:num>
  <w:num w:numId="129">
    <w:abstractNumId w:val="66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oNotTrackMoves/>
  <w:doNotTrackFormatting/>
  <w:documentProtection w:edit="forms" w:enforcement="0"/>
  <w:defaultTabStop w:val="6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D61"/>
    <w:rsid w:val="000019B1"/>
    <w:rsid w:val="000053E1"/>
    <w:rsid w:val="00011959"/>
    <w:rsid w:val="000145AF"/>
    <w:rsid w:val="000151D5"/>
    <w:rsid w:val="000168FC"/>
    <w:rsid w:val="0002009E"/>
    <w:rsid w:val="00021F72"/>
    <w:rsid w:val="00026526"/>
    <w:rsid w:val="00030154"/>
    <w:rsid w:val="00030C65"/>
    <w:rsid w:val="00031228"/>
    <w:rsid w:val="000371C9"/>
    <w:rsid w:val="00040825"/>
    <w:rsid w:val="000408D4"/>
    <w:rsid w:val="00041186"/>
    <w:rsid w:val="000414BA"/>
    <w:rsid w:val="00041DE2"/>
    <w:rsid w:val="00043936"/>
    <w:rsid w:val="000455E9"/>
    <w:rsid w:val="00050675"/>
    <w:rsid w:val="000544FB"/>
    <w:rsid w:val="000551EA"/>
    <w:rsid w:val="00055D6E"/>
    <w:rsid w:val="000633B9"/>
    <w:rsid w:val="00065A53"/>
    <w:rsid w:val="00066113"/>
    <w:rsid w:val="00066C68"/>
    <w:rsid w:val="00066EAA"/>
    <w:rsid w:val="0007095B"/>
    <w:rsid w:val="00071089"/>
    <w:rsid w:val="0007423E"/>
    <w:rsid w:val="00075F2B"/>
    <w:rsid w:val="000770F8"/>
    <w:rsid w:val="00083FBC"/>
    <w:rsid w:val="000876F5"/>
    <w:rsid w:val="00087862"/>
    <w:rsid w:val="0009609B"/>
    <w:rsid w:val="00096B53"/>
    <w:rsid w:val="000A0E11"/>
    <w:rsid w:val="000A3F6C"/>
    <w:rsid w:val="000A4430"/>
    <w:rsid w:val="000A4D31"/>
    <w:rsid w:val="000A5F56"/>
    <w:rsid w:val="000B002B"/>
    <w:rsid w:val="000B1B17"/>
    <w:rsid w:val="000B60DA"/>
    <w:rsid w:val="000C11A4"/>
    <w:rsid w:val="000C3B37"/>
    <w:rsid w:val="000C46B6"/>
    <w:rsid w:val="000C4FC9"/>
    <w:rsid w:val="000C564C"/>
    <w:rsid w:val="000C7009"/>
    <w:rsid w:val="000D2332"/>
    <w:rsid w:val="000D49B6"/>
    <w:rsid w:val="000D702C"/>
    <w:rsid w:val="000E23FD"/>
    <w:rsid w:val="000E463F"/>
    <w:rsid w:val="000E575D"/>
    <w:rsid w:val="000E5E4B"/>
    <w:rsid w:val="000E65B8"/>
    <w:rsid w:val="000F072C"/>
    <w:rsid w:val="000F6665"/>
    <w:rsid w:val="000F6833"/>
    <w:rsid w:val="000F7861"/>
    <w:rsid w:val="001031BB"/>
    <w:rsid w:val="00103BF2"/>
    <w:rsid w:val="001059F1"/>
    <w:rsid w:val="00111570"/>
    <w:rsid w:val="001118D9"/>
    <w:rsid w:val="00114988"/>
    <w:rsid w:val="001202E1"/>
    <w:rsid w:val="00124CA8"/>
    <w:rsid w:val="0012538E"/>
    <w:rsid w:val="00127AC8"/>
    <w:rsid w:val="00132EE6"/>
    <w:rsid w:val="00135E20"/>
    <w:rsid w:val="001373ED"/>
    <w:rsid w:val="001409BB"/>
    <w:rsid w:val="00141771"/>
    <w:rsid w:val="00142E96"/>
    <w:rsid w:val="0014451B"/>
    <w:rsid w:val="00145B6A"/>
    <w:rsid w:val="00147F0D"/>
    <w:rsid w:val="00152951"/>
    <w:rsid w:val="0015627F"/>
    <w:rsid w:val="00161214"/>
    <w:rsid w:val="0016186A"/>
    <w:rsid w:val="00163773"/>
    <w:rsid w:val="00165191"/>
    <w:rsid w:val="0016734C"/>
    <w:rsid w:val="00170074"/>
    <w:rsid w:val="001704DC"/>
    <w:rsid w:val="00170F8E"/>
    <w:rsid w:val="001722CE"/>
    <w:rsid w:val="00172E35"/>
    <w:rsid w:val="001738A2"/>
    <w:rsid w:val="00181BCA"/>
    <w:rsid w:val="001847F5"/>
    <w:rsid w:val="00185DEC"/>
    <w:rsid w:val="00186FBA"/>
    <w:rsid w:val="0018705D"/>
    <w:rsid w:val="00187959"/>
    <w:rsid w:val="00190715"/>
    <w:rsid w:val="001914BC"/>
    <w:rsid w:val="001931F8"/>
    <w:rsid w:val="001A0394"/>
    <w:rsid w:val="001A2188"/>
    <w:rsid w:val="001A2FE0"/>
    <w:rsid w:val="001A6198"/>
    <w:rsid w:val="001A619D"/>
    <w:rsid w:val="001A71A8"/>
    <w:rsid w:val="001B0DB6"/>
    <w:rsid w:val="001B13C5"/>
    <w:rsid w:val="001B2B58"/>
    <w:rsid w:val="001B4410"/>
    <w:rsid w:val="001B4D30"/>
    <w:rsid w:val="001B5A96"/>
    <w:rsid w:val="001B736B"/>
    <w:rsid w:val="001C6AEA"/>
    <w:rsid w:val="001D3CC4"/>
    <w:rsid w:val="001D5287"/>
    <w:rsid w:val="001D7414"/>
    <w:rsid w:val="001E17AB"/>
    <w:rsid w:val="001E2319"/>
    <w:rsid w:val="001E542C"/>
    <w:rsid w:val="001E6EB7"/>
    <w:rsid w:val="001F20E6"/>
    <w:rsid w:val="001F26EC"/>
    <w:rsid w:val="001F2A53"/>
    <w:rsid w:val="001F482C"/>
    <w:rsid w:val="001F6009"/>
    <w:rsid w:val="001F7C9F"/>
    <w:rsid w:val="002010E7"/>
    <w:rsid w:val="00203379"/>
    <w:rsid w:val="00205566"/>
    <w:rsid w:val="0020560A"/>
    <w:rsid w:val="002070C2"/>
    <w:rsid w:val="00207272"/>
    <w:rsid w:val="002076D4"/>
    <w:rsid w:val="002110B3"/>
    <w:rsid w:val="0021334E"/>
    <w:rsid w:val="00214AEB"/>
    <w:rsid w:val="00215DF0"/>
    <w:rsid w:val="00215EC8"/>
    <w:rsid w:val="00225B1E"/>
    <w:rsid w:val="0022709E"/>
    <w:rsid w:val="00230916"/>
    <w:rsid w:val="00231195"/>
    <w:rsid w:val="00232436"/>
    <w:rsid w:val="002332AF"/>
    <w:rsid w:val="00233679"/>
    <w:rsid w:val="002348E6"/>
    <w:rsid w:val="00237744"/>
    <w:rsid w:val="00241507"/>
    <w:rsid w:val="0024223D"/>
    <w:rsid w:val="00246265"/>
    <w:rsid w:val="002526A2"/>
    <w:rsid w:val="00255A0B"/>
    <w:rsid w:val="00260F40"/>
    <w:rsid w:val="0026171B"/>
    <w:rsid w:val="00261847"/>
    <w:rsid w:val="00263F95"/>
    <w:rsid w:val="00266066"/>
    <w:rsid w:val="00271330"/>
    <w:rsid w:val="00272CAA"/>
    <w:rsid w:val="0027457A"/>
    <w:rsid w:val="00275845"/>
    <w:rsid w:val="00276E0F"/>
    <w:rsid w:val="00277B8D"/>
    <w:rsid w:val="00281223"/>
    <w:rsid w:val="002819ED"/>
    <w:rsid w:val="00286F45"/>
    <w:rsid w:val="00290F14"/>
    <w:rsid w:val="00290F61"/>
    <w:rsid w:val="002929BC"/>
    <w:rsid w:val="00294E3B"/>
    <w:rsid w:val="002A0B6C"/>
    <w:rsid w:val="002A0F02"/>
    <w:rsid w:val="002A2059"/>
    <w:rsid w:val="002A37DF"/>
    <w:rsid w:val="002B130C"/>
    <w:rsid w:val="002B165B"/>
    <w:rsid w:val="002B307F"/>
    <w:rsid w:val="002B726E"/>
    <w:rsid w:val="002C1C7D"/>
    <w:rsid w:val="002C24E7"/>
    <w:rsid w:val="002C3F0A"/>
    <w:rsid w:val="002C47AB"/>
    <w:rsid w:val="002C7A08"/>
    <w:rsid w:val="002C7F68"/>
    <w:rsid w:val="002D004A"/>
    <w:rsid w:val="002D0269"/>
    <w:rsid w:val="002D13A7"/>
    <w:rsid w:val="002D3AD1"/>
    <w:rsid w:val="002D4C4D"/>
    <w:rsid w:val="002D7B84"/>
    <w:rsid w:val="002D7B97"/>
    <w:rsid w:val="002E045A"/>
    <w:rsid w:val="002E224C"/>
    <w:rsid w:val="002E5623"/>
    <w:rsid w:val="002E5CF3"/>
    <w:rsid w:val="002E7143"/>
    <w:rsid w:val="002F072F"/>
    <w:rsid w:val="002F1702"/>
    <w:rsid w:val="002F2F8C"/>
    <w:rsid w:val="002F3560"/>
    <w:rsid w:val="00301C45"/>
    <w:rsid w:val="003023C0"/>
    <w:rsid w:val="003027C0"/>
    <w:rsid w:val="00302800"/>
    <w:rsid w:val="003038BB"/>
    <w:rsid w:val="003063F4"/>
    <w:rsid w:val="003073D7"/>
    <w:rsid w:val="00307852"/>
    <w:rsid w:val="0031257E"/>
    <w:rsid w:val="00312C70"/>
    <w:rsid w:val="003136D9"/>
    <w:rsid w:val="00325D17"/>
    <w:rsid w:val="00330E9B"/>
    <w:rsid w:val="00331343"/>
    <w:rsid w:val="00331DB5"/>
    <w:rsid w:val="0033236A"/>
    <w:rsid w:val="00335938"/>
    <w:rsid w:val="00335F28"/>
    <w:rsid w:val="003402D3"/>
    <w:rsid w:val="00345EAE"/>
    <w:rsid w:val="00346D92"/>
    <w:rsid w:val="0034793D"/>
    <w:rsid w:val="0035002D"/>
    <w:rsid w:val="003501BF"/>
    <w:rsid w:val="00351444"/>
    <w:rsid w:val="00355AEF"/>
    <w:rsid w:val="00356CBC"/>
    <w:rsid w:val="00356DC9"/>
    <w:rsid w:val="0035716D"/>
    <w:rsid w:val="0036277E"/>
    <w:rsid w:val="00363350"/>
    <w:rsid w:val="00364180"/>
    <w:rsid w:val="003647E1"/>
    <w:rsid w:val="0036537B"/>
    <w:rsid w:val="00366B9D"/>
    <w:rsid w:val="00367C57"/>
    <w:rsid w:val="003711CB"/>
    <w:rsid w:val="00371E3D"/>
    <w:rsid w:val="003738EC"/>
    <w:rsid w:val="00375761"/>
    <w:rsid w:val="0038207C"/>
    <w:rsid w:val="00383CE5"/>
    <w:rsid w:val="003848B8"/>
    <w:rsid w:val="00384BDD"/>
    <w:rsid w:val="00386372"/>
    <w:rsid w:val="00386B3E"/>
    <w:rsid w:val="00387912"/>
    <w:rsid w:val="0039052E"/>
    <w:rsid w:val="00391169"/>
    <w:rsid w:val="00391273"/>
    <w:rsid w:val="0039259B"/>
    <w:rsid w:val="00397DA5"/>
    <w:rsid w:val="003A18A0"/>
    <w:rsid w:val="003A598F"/>
    <w:rsid w:val="003B0905"/>
    <w:rsid w:val="003B14BD"/>
    <w:rsid w:val="003B5278"/>
    <w:rsid w:val="003B603B"/>
    <w:rsid w:val="003C1188"/>
    <w:rsid w:val="003C2905"/>
    <w:rsid w:val="003C5F2A"/>
    <w:rsid w:val="003C70FF"/>
    <w:rsid w:val="003D049D"/>
    <w:rsid w:val="003D1E9D"/>
    <w:rsid w:val="003D2800"/>
    <w:rsid w:val="003E1CF5"/>
    <w:rsid w:val="003E2CF5"/>
    <w:rsid w:val="003E3118"/>
    <w:rsid w:val="003E3592"/>
    <w:rsid w:val="003E3651"/>
    <w:rsid w:val="003E6664"/>
    <w:rsid w:val="003F2132"/>
    <w:rsid w:val="003F3096"/>
    <w:rsid w:val="003F5294"/>
    <w:rsid w:val="00400F1F"/>
    <w:rsid w:val="00401D5E"/>
    <w:rsid w:val="00406426"/>
    <w:rsid w:val="00407490"/>
    <w:rsid w:val="004077AA"/>
    <w:rsid w:val="00410CFF"/>
    <w:rsid w:val="004112E8"/>
    <w:rsid w:val="00412308"/>
    <w:rsid w:val="00415457"/>
    <w:rsid w:val="00416C1D"/>
    <w:rsid w:val="004179B6"/>
    <w:rsid w:val="00420943"/>
    <w:rsid w:val="00426215"/>
    <w:rsid w:val="00430081"/>
    <w:rsid w:val="0043245F"/>
    <w:rsid w:val="0044049E"/>
    <w:rsid w:val="004463BD"/>
    <w:rsid w:val="00450F53"/>
    <w:rsid w:val="004527C5"/>
    <w:rsid w:val="00455EBD"/>
    <w:rsid w:val="00456AF6"/>
    <w:rsid w:val="00460650"/>
    <w:rsid w:val="0046113A"/>
    <w:rsid w:val="004625E3"/>
    <w:rsid w:val="0046477A"/>
    <w:rsid w:val="00465B96"/>
    <w:rsid w:val="00466DF7"/>
    <w:rsid w:val="00466EA9"/>
    <w:rsid w:val="00466EDA"/>
    <w:rsid w:val="004700F9"/>
    <w:rsid w:val="00470896"/>
    <w:rsid w:val="0047200D"/>
    <w:rsid w:val="00473719"/>
    <w:rsid w:val="00475C9A"/>
    <w:rsid w:val="004818D4"/>
    <w:rsid w:val="00483496"/>
    <w:rsid w:val="00494AC2"/>
    <w:rsid w:val="00497AE2"/>
    <w:rsid w:val="004A072E"/>
    <w:rsid w:val="004A084F"/>
    <w:rsid w:val="004A0862"/>
    <w:rsid w:val="004A6E05"/>
    <w:rsid w:val="004A7CDA"/>
    <w:rsid w:val="004B043C"/>
    <w:rsid w:val="004B0977"/>
    <w:rsid w:val="004B0A2C"/>
    <w:rsid w:val="004B1F19"/>
    <w:rsid w:val="004B409F"/>
    <w:rsid w:val="004B492A"/>
    <w:rsid w:val="004C4901"/>
    <w:rsid w:val="004C6407"/>
    <w:rsid w:val="004C6949"/>
    <w:rsid w:val="004C7EF9"/>
    <w:rsid w:val="004D03E7"/>
    <w:rsid w:val="004D2532"/>
    <w:rsid w:val="004D3631"/>
    <w:rsid w:val="004D583F"/>
    <w:rsid w:val="004D6ED5"/>
    <w:rsid w:val="004E036D"/>
    <w:rsid w:val="004E07BF"/>
    <w:rsid w:val="004E458E"/>
    <w:rsid w:val="004E51B0"/>
    <w:rsid w:val="004F2E10"/>
    <w:rsid w:val="004F30F6"/>
    <w:rsid w:val="004F437D"/>
    <w:rsid w:val="004F4EF0"/>
    <w:rsid w:val="00500A0C"/>
    <w:rsid w:val="00500F74"/>
    <w:rsid w:val="0050225E"/>
    <w:rsid w:val="005026F2"/>
    <w:rsid w:val="00503CE1"/>
    <w:rsid w:val="005051F3"/>
    <w:rsid w:val="00506725"/>
    <w:rsid w:val="005072BA"/>
    <w:rsid w:val="0051005E"/>
    <w:rsid w:val="005109F1"/>
    <w:rsid w:val="00511BF8"/>
    <w:rsid w:val="00512C00"/>
    <w:rsid w:val="00512D03"/>
    <w:rsid w:val="00513EE7"/>
    <w:rsid w:val="0051521F"/>
    <w:rsid w:val="00516704"/>
    <w:rsid w:val="00520922"/>
    <w:rsid w:val="00521551"/>
    <w:rsid w:val="00524C24"/>
    <w:rsid w:val="00526584"/>
    <w:rsid w:val="0052677A"/>
    <w:rsid w:val="005279EE"/>
    <w:rsid w:val="00536F2C"/>
    <w:rsid w:val="00540011"/>
    <w:rsid w:val="00542C18"/>
    <w:rsid w:val="005450CF"/>
    <w:rsid w:val="00546FC7"/>
    <w:rsid w:val="005479C2"/>
    <w:rsid w:val="00550072"/>
    <w:rsid w:val="005539B9"/>
    <w:rsid w:val="00553FC0"/>
    <w:rsid w:val="00555830"/>
    <w:rsid w:val="0055769D"/>
    <w:rsid w:val="005608C0"/>
    <w:rsid w:val="00560B44"/>
    <w:rsid w:val="00561478"/>
    <w:rsid w:val="005634BF"/>
    <w:rsid w:val="00574FC2"/>
    <w:rsid w:val="00575CE0"/>
    <w:rsid w:val="00580D4A"/>
    <w:rsid w:val="0058417C"/>
    <w:rsid w:val="00584FDD"/>
    <w:rsid w:val="00585E72"/>
    <w:rsid w:val="005878FE"/>
    <w:rsid w:val="005910A6"/>
    <w:rsid w:val="00592695"/>
    <w:rsid w:val="0059284B"/>
    <w:rsid w:val="00593605"/>
    <w:rsid w:val="0059517C"/>
    <w:rsid w:val="00595416"/>
    <w:rsid w:val="005A7E0F"/>
    <w:rsid w:val="005B0DFD"/>
    <w:rsid w:val="005B3FC2"/>
    <w:rsid w:val="005B3FD5"/>
    <w:rsid w:val="005B616B"/>
    <w:rsid w:val="005C1869"/>
    <w:rsid w:val="005C2D54"/>
    <w:rsid w:val="005D235F"/>
    <w:rsid w:val="005D28E5"/>
    <w:rsid w:val="005D37A2"/>
    <w:rsid w:val="005D4C9B"/>
    <w:rsid w:val="005D76DB"/>
    <w:rsid w:val="005E603A"/>
    <w:rsid w:val="005F1A2D"/>
    <w:rsid w:val="005F33AB"/>
    <w:rsid w:val="005F35DF"/>
    <w:rsid w:val="005F36F6"/>
    <w:rsid w:val="00601418"/>
    <w:rsid w:val="006051FB"/>
    <w:rsid w:val="00605720"/>
    <w:rsid w:val="00605DBB"/>
    <w:rsid w:val="0061185A"/>
    <w:rsid w:val="00612D19"/>
    <w:rsid w:val="00614213"/>
    <w:rsid w:val="0061492B"/>
    <w:rsid w:val="006233D3"/>
    <w:rsid w:val="00624DB4"/>
    <w:rsid w:val="0062510A"/>
    <w:rsid w:val="006312EF"/>
    <w:rsid w:val="0063164D"/>
    <w:rsid w:val="0063365C"/>
    <w:rsid w:val="006340FA"/>
    <w:rsid w:val="006348CB"/>
    <w:rsid w:val="00637D61"/>
    <w:rsid w:val="00641FD3"/>
    <w:rsid w:val="00642B73"/>
    <w:rsid w:val="00651695"/>
    <w:rsid w:val="00652BA4"/>
    <w:rsid w:val="00655622"/>
    <w:rsid w:val="00655E6B"/>
    <w:rsid w:val="00660245"/>
    <w:rsid w:val="00661856"/>
    <w:rsid w:val="00661871"/>
    <w:rsid w:val="006653B3"/>
    <w:rsid w:val="00666A33"/>
    <w:rsid w:val="00667039"/>
    <w:rsid w:val="00672DF9"/>
    <w:rsid w:val="00674371"/>
    <w:rsid w:val="0067685C"/>
    <w:rsid w:val="006769AC"/>
    <w:rsid w:val="006778FC"/>
    <w:rsid w:val="006830F9"/>
    <w:rsid w:val="0068511C"/>
    <w:rsid w:val="006900F8"/>
    <w:rsid w:val="00690CC8"/>
    <w:rsid w:val="0069181D"/>
    <w:rsid w:val="0069323D"/>
    <w:rsid w:val="0069553C"/>
    <w:rsid w:val="00695BC8"/>
    <w:rsid w:val="00696990"/>
    <w:rsid w:val="00697732"/>
    <w:rsid w:val="006A12A9"/>
    <w:rsid w:val="006A452C"/>
    <w:rsid w:val="006A6C08"/>
    <w:rsid w:val="006B0676"/>
    <w:rsid w:val="006B1FBA"/>
    <w:rsid w:val="006B22D4"/>
    <w:rsid w:val="006B27F0"/>
    <w:rsid w:val="006B7D6A"/>
    <w:rsid w:val="006C1EE4"/>
    <w:rsid w:val="006C25DC"/>
    <w:rsid w:val="006C2E97"/>
    <w:rsid w:val="006C78A9"/>
    <w:rsid w:val="006C7D96"/>
    <w:rsid w:val="006D0FCF"/>
    <w:rsid w:val="006D1473"/>
    <w:rsid w:val="006D59D3"/>
    <w:rsid w:val="006E0431"/>
    <w:rsid w:val="006E1CC6"/>
    <w:rsid w:val="006E20A4"/>
    <w:rsid w:val="006E23F6"/>
    <w:rsid w:val="006E2951"/>
    <w:rsid w:val="006E36E8"/>
    <w:rsid w:val="006F0D02"/>
    <w:rsid w:val="006F1A0A"/>
    <w:rsid w:val="006F2F4D"/>
    <w:rsid w:val="006F42BE"/>
    <w:rsid w:val="006F50BC"/>
    <w:rsid w:val="007001B5"/>
    <w:rsid w:val="007015F3"/>
    <w:rsid w:val="007033DB"/>
    <w:rsid w:val="00703772"/>
    <w:rsid w:val="007049BA"/>
    <w:rsid w:val="007052AE"/>
    <w:rsid w:val="00705E94"/>
    <w:rsid w:val="00707526"/>
    <w:rsid w:val="0071313A"/>
    <w:rsid w:val="007164E2"/>
    <w:rsid w:val="00721D47"/>
    <w:rsid w:val="00724E0A"/>
    <w:rsid w:val="00727EE0"/>
    <w:rsid w:val="00733D0A"/>
    <w:rsid w:val="00735209"/>
    <w:rsid w:val="00736978"/>
    <w:rsid w:val="007415E9"/>
    <w:rsid w:val="00746C11"/>
    <w:rsid w:val="00750473"/>
    <w:rsid w:val="0075115F"/>
    <w:rsid w:val="007527F5"/>
    <w:rsid w:val="007529F9"/>
    <w:rsid w:val="00753B4F"/>
    <w:rsid w:val="0075412F"/>
    <w:rsid w:val="00754702"/>
    <w:rsid w:val="00754F84"/>
    <w:rsid w:val="00755141"/>
    <w:rsid w:val="00755261"/>
    <w:rsid w:val="00760C05"/>
    <w:rsid w:val="00761744"/>
    <w:rsid w:val="00761982"/>
    <w:rsid w:val="00761B49"/>
    <w:rsid w:val="007638C2"/>
    <w:rsid w:val="00763955"/>
    <w:rsid w:val="007660C4"/>
    <w:rsid w:val="00766721"/>
    <w:rsid w:val="00772F43"/>
    <w:rsid w:val="007736B6"/>
    <w:rsid w:val="00774777"/>
    <w:rsid w:val="0078036A"/>
    <w:rsid w:val="007827BD"/>
    <w:rsid w:val="00783C8C"/>
    <w:rsid w:val="00785158"/>
    <w:rsid w:val="00787B74"/>
    <w:rsid w:val="00791E63"/>
    <w:rsid w:val="0079260B"/>
    <w:rsid w:val="00795002"/>
    <w:rsid w:val="00795492"/>
    <w:rsid w:val="00797B8A"/>
    <w:rsid w:val="007A2781"/>
    <w:rsid w:val="007A5CD3"/>
    <w:rsid w:val="007A5DCD"/>
    <w:rsid w:val="007A7DE2"/>
    <w:rsid w:val="007B00C1"/>
    <w:rsid w:val="007B2482"/>
    <w:rsid w:val="007B302B"/>
    <w:rsid w:val="007B341E"/>
    <w:rsid w:val="007B3CE9"/>
    <w:rsid w:val="007B61E6"/>
    <w:rsid w:val="007C2018"/>
    <w:rsid w:val="007C3AAC"/>
    <w:rsid w:val="007C40E0"/>
    <w:rsid w:val="007C5724"/>
    <w:rsid w:val="007C7CC2"/>
    <w:rsid w:val="007D2BF7"/>
    <w:rsid w:val="007D502E"/>
    <w:rsid w:val="007D776E"/>
    <w:rsid w:val="007E0A50"/>
    <w:rsid w:val="007E14B4"/>
    <w:rsid w:val="007E1F21"/>
    <w:rsid w:val="007E5C92"/>
    <w:rsid w:val="007E67D0"/>
    <w:rsid w:val="007E6A07"/>
    <w:rsid w:val="007E7BE1"/>
    <w:rsid w:val="007E7FCF"/>
    <w:rsid w:val="007F0DE7"/>
    <w:rsid w:val="007F2E9B"/>
    <w:rsid w:val="007F4B5F"/>
    <w:rsid w:val="007F7CE3"/>
    <w:rsid w:val="008011AC"/>
    <w:rsid w:val="0080168D"/>
    <w:rsid w:val="00801B37"/>
    <w:rsid w:val="00811794"/>
    <w:rsid w:val="00815289"/>
    <w:rsid w:val="008259C1"/>
    <w:rsid w:val="00832050"/>
    <w:rsid w:val="008334DD"/>
    <w:rsid w:val="00835AAA"/>
    <w:rsid w:val="00835E5E"/>
    <w:rsid w:val="00844687"/>
    <w:rsid w:val="00845DC2"/>
    <w:rsid w:val="00850129"/>
    <w:rsid w:val="008512C2"/>
    <w:rsid w:val="00851BBC"/>
    <w:rsid w:val="008524C9"/>
    <w:rsid w:val="00853238"/>
    <w:rsid w:val="008538BE"/>
    <w:rsid w:val="00853DB0"/>
    <w:rsid w:val="00855A53"/>
    <w:rsid w:val="008566E7"/>
    <w:rsid w:val="00866101"/>
    <w:rsid w:val="00867009"/>
    <w:rsid w:val="00876D7E"/>
    <w:rsid w:val="008808B8"/>
    <w:rsid w:val="00882663"/>
    <w:rsid w:val="00882CBA"/>
    <w:rsid w:val="0088302F"/>
    <w:rsid w:val="00885B76"/>
    <w:rsid w:val="00894ACB"/>
    <w:rsid w:val="00895A43"/>
    <w:rsid w:val="008A1583"/>
    <w:rsid w:val="008A1A86"/>
    <w:rsid w:val="008A7395"/>
    <w:rsid w:val="008A7481"/>
    <w:rsid w:val="008B0C63"/>
    <w:rsid w:val="008B40B5"/>
    <w:rsid w:val="008B4A93"/>
    <w:rsid w:val="008B7F03"/>
    <w:rsid w:val="008C0C2F"/>
    <w:rsid w:val="008C3C22"/>
    <w:rsid w:val="008C3D49"/>
    <w:rsid w:val="008C42F9"/>
    <w:rsid w:val="008C4D04"/>
    <w:rsid w:val="008C5408"/>
    <w:rsid w:val="008C78EE"/>
    <w:rsid w:val="008D218E"/>
    <w:rsid w:val="008D2A8E"/>
    <w:rsid w:val="008D5103"/>
    <w:rsid w:val="008D67FC"/>
    <w:rsid w:val="008D6E56"/>
    <w:rsid w:val="008E0307"/>
    <w:rsid w:val="008E3CE5"/>
    <w:rsid w:val="008E6275"/>
    <w:rsid w:val="008F1CCA"/>
    <w:rsid w:val="009005AD"/>
    <w:rsid w:val="00915993"/>
    <w:rsid w:val="0092038B"/>
    <w:rsid w:val="009207A3"/>
    <w:rsid w:val="00921913"/>
    <w:rsid w:val="009244DB"/>
    <w:rsid w:val="00930FC9"/>
    <w:rsid w:val="009325C4"/>
    <w:rsid w:val="009336E4"/>
    <w:rsid w:val="00933B7F"/>
    <w:rsid w:val="00934666"/>
    <w:rsid w:val="00935D45"/>
    <w:rsid w:val="009421DC"/>
    <w:rsid w:val="00946D60"/>
    <w:rsid w:val="009510F6"/>
    <w:rsid w:val="00956FBD"/>
    <w:rsid w:val="00957B34"/>
    <w:rsid w:val="00970C67"/>
    <w:rsid w:val="0097172A"/>
    <w:rsid w:val="00972C78"/>
    <w:rsid w:val="009768F7"/>
    <w:rsid w:val="009769F8"/>
    <w:rsid w:val="00977E9A"/>
    <w:rsid w:val="009824A2"/>
    <w:rsid w:val="00982816"/>
    <w:rsid w:val="009911BD"/>
    <w:rsid w:val="009917CF"/>
    <w:rsid w:val="00992672"/>
    <w:rsid w:val="00993415"/>
    <w:rsid w:val="009946C5"/>
    <w:rsid w:val="009950AA"/>
    <w:rsid w:val="0099745C"/>
    <w:rsid w:val="009A1FA8"/>
    <w:rsid w:val="009A3750"/>
    <w:rsid w:val="009A42C7"/>
    <w:rsid w:val="009A69BD"/>
    <w:rsid w:val="009B04C2"/>
    <w:rsid w:val="009B2174"/>
    <w:rsid w:val="009B278C"/>
    <w:rsid w:val="009B2A04"/>
    <w:rsid w:val="009B6B1C"/>
    <w:rsid w:val="009C3E3E"/>
    <w:rsid w:val="009C580B"/>
    <w:rsid w:val="009C5E12"/>
    <w:rsid w:val="009C7B3C"/>
    <w:rsid w:val="009C7DD0"/>
    <w:rsid w:val="009D1480"/>
    <w:rsid w:val="009D1B61"/>
    <w:rsid w:val="009D3F15"/>
    <w:rsid w:val="009D6448"/>
    <w:rsid w:val="009E0FAB"/>
    <w:rsid w:val="009E1CB1"/>
    <w:rsid w:val="009E6491"/>
    <w:rsid w:val="009F08C5"/>
    <w:rsid w:val="009F21E6"/>
    <w:rsid w:val="009F6075"/>
    <w:rsid w:val="009F7E8B"/>
    <w:rsid w:val="00A0027E"/>
    <w:rsid w:val="00A00608"/>
    <w:rsid w:val="00A02F43"/>
    <w:rsid w:val="00A05DB7"/>
    <w:rsid w:val="00A06469"/>
    <w:rsid w:val="00A06EA1"/>
    <w:rsid w:val="00A13178"/>
    <w:rsid w:val="00A14F4F"/>
    <w:rsid w:val="00A32495"/>
    <w:rsid w:val="00A33829"/>
    <w:rsid w:val="00A40A2A"/>
    <w:rsid w:val="00A40E59"/>
    <w:rsid w:val="00A40E5A"/>
    <w:rsid w:val="00A416D9"/>
    <w:rsid w:val="00A42A27"/>
    <w:rsid w:val="00A43BAD"/>
    <w:rsid w:val="00A4567E"/>
    <w:rsid w:val="00A47BB9"/>
    <w:rsid w:val="00A47C71"/>
    <w:rsid w:val="00A50FCB"/>
    <w:rsid w:val="00A53893"/>
    <w:rsid w:val="00A576FC"/>
    <w:rsid w:val="00A577AA"/>
    <w:rsid w:val="00A60D6D"/>
    <w:rsid w:val="00A641D6"/>
    <w:rsid w:val="00A65953"/>
    <w:rsid w:val="00A6789C"/>
    <w:rsid w:val="00A71AB4"/>
    <w:rsid w:val="00A7273D"/>
    <w:rsid w:val="00A761FA"/>
    <w:rsid w:val="00A8035D"/>
    <w:rsid w:val="00A8054D"/>
    <w:rsid w:val="00A80F80"/>
    <w:rsid w:val="00A81575"/>
    <w:rsid w:val="00A835DF"/>
    <w:rsid w:val="00A86B36"/>
    <w:rsid w:val="00A90C68"/>
    <w:rsid w:val="00A9286B"/>
    <w:rsid w:val="00A96A44"/>
    <w:rsid w:val="00AA0CD6"/>
    <w:rsid w:val="00AA155E"/>
    <w:rsid w:val="00AA2B6D"/>
    <w:rsid w:val="00AA573C"/>
    <w:rsid w:val="00AA5827"/>
    <w:rsid w:val="00AB3422"/>
    <w:rsid w:val="00AB4241"/>
    <w:rsid w:val="00AB44E5"/>
    <w:rsid w:val="00AB4739"/>
    <w:rsid w:val="00AB53A3"/>
    <w:rsid w:val="00AB651C"/>
    <w:rsid w:val="00AB6DD8"/>
    <w:rsid w:val="00AB7286"/>
    <w:rsid w:val="00AC33CF"/>
    <w:rsid w:val="00AC47A1"/>
    <w:rsid w:val="00AC5EB3"/>
    <w:rsid w:val="00AC71C6"/>
    <w:rsid w:val="00AC7F2D"/>
    <w:rsid w:val="00AD198C"/>
    <w:rsid w:val="00AD1F09"/>
    <w:rsid w:val="00AD5FD9"/>
    <w:rsid w:val="00AD69EE"/>
    <w:rsid w:val="00AE0146"/>
    <w:rsid w:val="00AE2497"/>
    <w:rsid w:val="00AE43A5"/>
    <w:rsid w:val="00AE51F1"/>
    <w:rsid w:val="00AE6590"/>
    <w:rsid w:val="00AE6C21"/>
    <w:rsid w:val="00AF0A06"/>
    <w:rsid w:val="00AF0B50"/>
    <w:rsid w:val="00AF1A92"/>
    <w:rsid w:val="00AF1CDC"/>
    <w:rsid w:val="00AF1E0B"/>
    <w:rsid w:val="00AF2164"/>
    <w:rsid w:val="00AF2C99"/>
    <w:rsid w:val="00AF34DB"/>
    <w:rsid w:val="00AF577E"/>
    <w:rsid w:val="00AF5A98"/>
    <w:rsid w:val="00AF7E26"/>
    <w:rsid w:val="00B0058F"/>
    <w:rsid w:val="00B00BFF"/>
    <w:rsid w:val="00B01983"/>
    <w:rsid w:val="00B0430D"/>
    <w:rsid w:val="00B071F2"/>
    <w:rsid w:val="00B12129"/>
    <w:rsid w:val="00B211C5"/>
    <w:rsid w:val="00B230C4"/>
    <w:rsid w:val="00B24205"/>
    <w:rsid w:val="00B26398"/>
    <w:rsid w:val="00B26641"/>
    <w:rsid w:val="00B26815"/>
    <w:rsid w:val="00B33B51"/>
    <w:rsid w:val="00B36EF4"/>
    <w:rsid w:val="00B40E22"/>
    <w:rsid w:val="00B461EB"/>
    <w:rsid w:val="00B4712F"/>
    <w:rsid w:val="00B475A2"/>
    <w:rsid w:val="00B55E39"/>
    <w:rsid w:val="00B60909"/>
    <w:rsid w:val="00B64937"/>
    <w:rsid w:val="00B71235"/>
    <w:rsid w:val="00B76866"/>
    <w:rsid w:val="00B810C9"/>
    <w:rsid w:val="00B8275A"/>
    <w:rsid w:val="00B8508E"/>
    <w:rsid w:val="00B8531A"/>
    <w:rsid w:val="00B868A9"/>
    <w:rsid w:val="00B86F0A"/>
    <w:rsid w:val="00B902AB"/>
    <w:rsid w:val="00B920EA"/>
    <w:rsid w:val="00B92D87"/>
    <w:rsid w:val="00B95C03"/>
    <w:rsid w:val="00B9672C"/>
    <w:rsid w:val="00B96C28"/>
    <w:rsid w:val="00BA0C6A"/>
    <w:rsid w:val="00BA21AA"/>
    <w:rsid w:val="00BA7FCD"/>
    <w:rsid w:val="00BB1118"/>
    <w:rsid w:val="00BB1AC6"/>
    <w:rsid w:val="00BB2FE3"/>
    <w:rsid w:val="00BB4534"/>
    <w:rsid w:val="00BB69C8"/>
    <w:rsid w:val="00BC08F9"/>
    <w:rsid w:val="00BC454E"/>
    <w:rsid w:val="00BC5B56"/>
    <w:rsid w:val="00BC61D3"/>
    <w:rsid w:val="00BC6985"/>
    <w:rsid w:val="00BD0558"/>
    <w:rsid w:val="00BD0C95"/>
    <w:rsid w:val="00BD2919"/>
    <w:rsid w:val="00BD33A9"/>
    <w:rsid w:val="00BD55DE"/>
    <w:rsid w:val="00BD5A98"/>
    <w:rsid w:val="00BD5CEE"/>
    <w:rsid w:val="00BE0B46"/>
    <w:rsid w:val="00BE0B77"/>
    <w:rsid w:val="00BE3BFC"/>
    <w:rsid w:val="00BE3D10"/>
    <w:rsid w:val="00BF18CD"/>
    <w:rsid w:val="00BF1C56"/>
    <w:rsid w:val="00BF312E"/>
    <w:rsid w:val="00BF5470"/>
    <w:rsid w:val="00C0177D"/>
    <w:rsid w:val="00C038A6"/>
    <w:rsid w:val="00C04A27"/>
    <w:rsid w:val="00C06F72"/>
    <w:rsid w:val="00C15DB6"/>
    <w:rsid w:val="00C160A3"/>
    <w:rsid w:val="00C16721"/>
    <w:rsid w:val="00C1785E"/>
    <w:rsid w:val="00C1794E"/>
    <w:rsid w:val="00C17DAC"/>
    <w:rsid w:val="00C20F24"/>
    <w:rsid w:val="00C2107A"/>
    <w:rsid w:val="00C21A84"/>
    <w:rsid w:val="00C242FB"/>
    <w:rsid w:val="00C24584"/>
    <w:rsid w:val="00C27F35"/>
    <w:rsid w:val="00C339C0"/>
    <w:rsid w:val="00C34D11"/>
    <w:rsid w:val="00C37CC3"/>
    <w:rsid w:val="00C40ADD"/>
    <w:rsid w:val="00C455A8"/>
    <w:rsid w:val="00C468B8"/>
    <w:rsid w:val="00C47D5A"/>
    <w:rsid w:val="00C51787"/>
    <w:rsid w:val="00C54B44"/>
    <w:rsid w:val="00C56B8F"/>
    <w:rsid w:val="00C571C9"/>
    <w:rsid w:val="00C5738B"/>
    <w:rsid w:val="00C61F70"/>
    <w:rsid w:val="00C64725"/>
    <w:rsid w:val="00C651B1"/>
    <w:rsid w:val="00C737F2"/>
    <w:rsid w:val="00C74A01"/>
    <w:rsid w:val="00C765F8"/>
    <w:rsid w:val="00C80A0A"/>
    <w:rsid w:val="00C82022"/>
    <w:rsid w:val="00C821B8"/>
    <w:rsid w:val="00C857A0"/>
    <w:rsid w:val="00C869E3"/>
    <w:rsid w:val="00C94714"/>
    <w:rsid w:val="00CA1D46"/>
    <w:rsid w:val="00CA420C"/>
    <w:rsid w:val="00CA48A0"/>
    <w:rsid w:val="00CA5D27"/>
    <w:rsid w:val="00CA6653"/>
    <w:rsid w:val="00CA7483"/>
    <w:rsid w:val="00CB27E1"/>
    <w:rsid w:val="00CB2DED"/>
    <w:rsid w:val="00CB2E85"/>
    <w:rsid w:val="00CB30BC"/>
    <w:rsid w:val="00CB56EA"/>
    <w:rsid w:val="00CB5EE2"/>
    <w:rsid w:val="00CB61A5"/>
    <w:rsid w:val="00CB6A23"/>
    <w:rsid w:val="00CB6AD8"/>
    <w:rsid w:val="00CC1334"/>
    <w:rsid w:val="00CC339B"/>
    <w:rsid w:val="00CD135D"/>
    <w:rsid w:val="00CD2595"/>
    <w:rsid w:val="00CD7479"/>
    <w:rsid w:val="00CD7FF7"/>
    <w:rsid w:val="00CE0822"/>
    <w:rsid w:val="00CE4FD9"/>
    <w:rsid w:val="00CE65D5"/>
    <w:rsid w:val="00CF004D"/>
    <w:rsid w:val="00CF30C6"/>
    <w:rsid w:val="00CF5AEB"/>
    <w:rsid w:val="00D102AE"/>
    <w:rsid w:val="00D10F17"/>
    <w:rsid w:val="00D12DE2"/>
    <w:rsid w:val="00D15E47"/>
    <w:rsid w:val="00D16260"/>
    <w:rsid w:val="00D20572"/>
    <w:rsid w:val="00D22C4B"/>
    <w:rsid w:val="00D2737B"/>
    <w:rsid w:val="00D27643"/>
    <w:rsid w:val="00D31ECD"/>
    <w:rsid w:val="00D36277"/>
    <w:rsid w:val="00D36957"/>
    <w:rsid w:val="00D37A09"/>
    <w:rsid w:val="00D42E46"/>
    <w:rsid w:val="00D4404C"/>
    <w:rsid w:val="00D4732C"/>
    <w:rsid w:val="00D503D8"/>
    <w:rsid w:val="00D51902"/>
    <w:rsid w:val="00D52672"/>
    <w:rsid w:val="00D52A32"/>
    <w:rsid w:val="00D64FD1"/>
    <w:rsid w:val="00D74D9A"/>
    <w:rsid w:val="00D75EFF"/>
    <w:rsid w:val="00D762F3"/>
    <w:rsid w:val="00D76BC7"/>
    <w:rsid w:val="00D815A3"/>
    <w:rsid w:val="00D8297F"/>
    <w:rsid w:val="00D86B54"/>
    <w:rsid w:val="00D87819"/>
    <w:rsid w:val="00D87937"/>
    <w:rsid w:val="00D92791"/>
    <w:rsid w:val="00D942F2"/>
    <w:rsid w:val="00D9568D"/>
    <w:rsid w:val="00D962D2"/>
    <w:rsid w:val="00D97F86"/>
    <w:rsid w:val="00DA1070"/>
    <w:rsid w:val="00DA17E0"/>
    <w:rsid w:val="00DA3A27"/>
    <w:rsid w:val="00DA5691"/>
    <w:rsid w:val="00DA612A"/>
    <w:rsid w:val="00DA76BC"/>
    <w:rsid w:val="00DA7DE6"/>
    <w:rsid w:val="00DB0FC2"/>
    <w:rsid w:val="00DB35AD"/>
    <w:rsid w:val="00DB50DE"/>
    <w:rsid w:val="00DC11BF"/>
    <w:rsid w:val="00DC1C43"/>
    <w:rsid w:val="00DC2202"/>
    <w:rsid w:val="00DC22B6"/>
    <w:rsid w:val="00DC22D1"/>
    <w:rsid w:val="00DC2964"/>
    <w:rsid w:val="00DC2D6A"/>
    <w:rsid w:val="00DC4B66"/>
    <w:rsid w:val="00DC5277"/>
    <w:rsid w:val="00DC5E25"/>
    <w:rsid w:val="00DC6CB2"/>
    <w:rsid w:val="00DD095F"/>
    <w:rsid w:val="00DD1A79"/>
    <w:rsid w:val="00DE2DF9"/>
    <w:rsid w:val="00DE304B"/>
    <w:rsid w:val="00DE43C5"/>
    <w:rsid w:val="00DE462D"/>
    <w:rsid w:val="00DE4E80"/>
    <w:rsid w:val="00DE66C1"/>
    <w:rsid w:val="00DF116F"/>
    <w:rsid w:val="00DF3480"/>
    <w:rsid w:val="00DF352D"/>
    <w:rsid w:val="00DF3FE5"/>
    <w:rsid w:val="00DF5B88"/>
    <w:rsid w:val="00E00A86"/>
    <w:rsid w:val="00E02FD4"/>
    <w:rsid w:val="00E04B75"/>
    <w:rsid w:val="00E077E2"/>
    <w:rsid w:val="00E15018"/>
    <w:rsid w:val="00E25119"/>
    <w:rsid w:val="00E27DB1"/>
    <w:rsid w:val="00E3064C"/>
    <w:rsid w:val="00E31C26"/>
    <w:rsid w:val="00E34931"/>
    <w:rsid w:val="00E35990"/>
    <w:rsid w:val="00E37F4A"/>
    <w:rsid w:val="00E43CF2"/>
    <w:rsid w:val="00E44809"/>
    <w:rsid w:val="00E458D8"/>
    <w:rsid w:val="00E52162"/>
    <w:rsid w:val="00E5241B"/>
    <w:rsid w:val="00E52FFE"/>
    <w:rsid w:val="00E537B4"/>
    <w:rsid w:val="00E53F8A"/>
    <w:rsid w:val="00E621D8"/>
    <w:rsid w:val="00E645AE"/>
    <w:rsid w:val="00E70C3B"/>
    <w:rsid w:val="00E72B44"/>
    <w:rsid w:val="00E72B6B"/>
    <w:rsid w:val="00E93711"/>
    <w:rsid w:val="00E942EC"/>
    <w:rsid w:val="00E94D1E"/>
    <w:rsid w:val="00EA028F"/>
    <w:rsid w:val="00EA041C"/>
    <w:rsid w:val="00EA0A8E"/>
    <w:rsid w:val="00EA2DEB"/>
    <w:rsid w:val="00EA7C80"/>
    <w:rsid w:val="00EB07ED"/>
    <w:rsid w:val="00EB63AA"/>
    <w:rsid w:val="00EB70C3"/>
    <w:rsid w:val="00EB77B3"/>
    <w:rsid w:val="00EC12AC"/>
    <w:rsid w:val="00EC43D0"/>
    <w:rsid w:val="00EC4D44"/>
    <w:rsid w:val="00EC674C"/>
    <w:rsid w:val="00EC6A95"/>
    <w:rsid w:val="00ED1C54"/>
    <w:rsid w:val="00ED1DE4"/>
    <w:rsid w:val="00ED29EF"/>
    <w:rsid w:val="00ED5665"/>
    <w:rsid w:val="00ED7EBE"/>
    <w:rsid w:val="00EE03BD"/>
    <w:rsid w:val="00EE1825"/>
    <w:rsid w:val="00EE19A6"/>
    <w:rsid w:val="00EE3720"/>
    <w:rsid w:val="00EE3F5D"/>
    <w:rsid w:val="00EE769A"/>
    <w:rsid w:val="00EE7775"/>
    <w:rsid w:val="00EF13F9"/>
    <w:rsid w:val="00EF2EB9"/>
    <w:rsid w:val="00EF5159"/>
    <w:rsid w:val="00EF697E"/>
    <w:rsid w:val="00EF7D01"/>
    <w:rsid w:val="00F01EE9"/>
    <w:rsid w:val="00F04830"/>
    <w:rsid w:val="00F05219"/>
    <w:rsid w:val="00F0587B"/>
    <w:rsid w:val="00F06666"/>
    <w:rsid w:val="00F07E84"/>
    <w:rsid w:val="00F1020D"/>
    <w:rsid w:val="00F10C3C"/>
    <w:rsid w:val="00F11404"/>
    <w:rsid w:val="00F114F9"/>
    <w:rsid w:val="00F12401"/>
    <w:rsid w:val="00F13D0B"/>
    <w:rsid w:val="00F14DED"/>
    <w:rsid w:val="00F14FB1"/>
    <w:rsid w:val="00F203E8"/>
    <w:rsid w:val="00F21C1A"/>
    <w:rsid w:val="00F22DF1"/>
    <w:rsid w:val="00F236E9"/>
    <w:rsid w:val="00F25146"/>
    <w:rsid w:val="00F251AD"/>
    <w:rsid w:val="00F25660"/>
    <w:rsid w:val="00F25894"/>
    <w:rsid w:val="00F342FA"/>
    <w:rsid w:val="00F346CE"/>
    <w:rsid w:val="00F36CDF"/>
    <w:rsid w:val="00F40E7B"/>
    <w:rsid w:val="00F41B36"/>
    <w:rsid w:val="00F467B8"/>
    <w:rsid w:val="00F5429B"/>
    <w:rsid w:val="00F55FAD"/>
    <w:rsid w:val="00F5669D"/>
    <w:rsid w:val="00F57E5C"/>
    <w:rsid w:val="00F60B81"/>
    <w:rsid w:val="00F61D31"/>
    <w:rsid w:val="00F64F84"/>
    <w:rsid w:val="00F65C71"/>
    <w:rsid w:val="00F66F1D"/>
    <w:rsid w:val="00F67C43"/>
    <w:rsid w:val="00F7130D"/>
    <w:rsid w:val="00F73642"/>
    <w:rsid w:val="00F80570"/>
    <w:rsid w:val="00F8204B"/>
    <w:rsid w:val="00F820AB"/>
    <w:rsid w:val="00F821F7"/>
    <w:rsid w:val="00F839EC"/>
    <w:rsid w:val="00F8464A"/>
    <w:rsid w:val="00F87FE6"/>
    <w:rsid w:val="00F90A5E"/>
    <w:rsid w:val="00F9446C"/>
    <w:rsid w:val="00F94D31"/>
    <w:rsid w:val="00F954D5"/>
    <w:rsid w:val="00F97506"/>
    <w:rsid w:val="00F9770B"/>
    <w:rsid w:val="00FA06A7"/>
    <w:rsid w:val="00FA3266"/>
    <w:rsid w:val="00FA4B74"/>
    <w:rsid w:val="00FA677C"/>
    <w:rsid w:val="00FA6D32"/>
    <w:rsid w:val="00FB360A"/>
    <w:rsid w:val="00FB3908"/>
    <w:rsid w:val="00FB4552"/>
    <w:rsid w:val="00FB59A3"/>
    <w:rsid w:val="00FB5A4A"/>
    <w:rsid w:val="00FC35C6"/>
    <w:rsid w:val="00FC6D1A"/>
    <w:rsid w:val="00FC6E2E"/>
    <w:rsid w:val="00FD13FE"/>
    <w:rsid w:val="00FD27B9"/>
    <w:rsid w:val="00FD416B"/>
    <w:rsid w:val="00FD4D14"/>
    <w:rsid w:val="00FD5C92"/>
    <w:rsid w:val="00FE23F0"/>
    <w:rsid w:val="00FE47E1"/>
    <w:rsid w:val="00FE52EA"/>
    <w:rsid w:val="00FF2899"/>
    <w:rsid w:val="00FF2EA5"/>
    <w:rsid w:val="00FF3D15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5EC84"/>
  <w15:docId w15:val="{B08A9305-6780-4857-A3F2-9652D8F5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B1"/>
    <w:rPr>
      <w:rFonts w:ascii="Times New Roman" w:eastAsia="Times New Roman" w:hAnsi="Times New Roman"/>
    </w:rPr>
  </w:style>
  <w:style w:type="paragraph" w:styleId="Nagwek1">
    <w:name w:val="heading 1"/>
    <w:basedOn w:val="Indeks1"/>
    <w:link w:val="Nagwek1Znak"/>
    <w:autoRedefine/>
    <w:qFormat/>
    <w:rsid w:val="00BD5CEE"/>
    <w:pPr>
      <w:spacing w:after="120"/>
      <w:ind w:left="0" w:firstLine="0"/>
      <w:jc w:val="both"/>
      <w:outlineLvl w:val="0"/>
    </w:pPr>
    <w:rPr>
      <w:b/>
      <w:bCs/>
      <w:kern w:val="36"/>
      <w:sz w:val="24"/>
      <w:szCs w:val="24"/>
      <w:u w:val="single"/>
      <w:shd w:val="clear" w:color="auto" w:fill="D9D9D9"/>
      <w:lang w:eastAsia="x-none"/>
    </w:rPr>
  </w:style>
  <w:style w:type="paragraph" w:styleId="Nagwek2">
    <w:name w:val="heading 2"/>
    <w:basedOn w:val="Normalny"/>
    <w:next w:val="Normalny"/>
    <w:link w:val="Nagwek2Znak"/>
    <w:qFormat/>
    <w:rsid w:val="00637D6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637D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37D6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37D61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37D61"/>
    <w:pPr>
      <w:keepNext/>
      <w:spacing w:line="360" w:lineRule="auto"/>
      <w:jc w:val="both"/>
      <w:outlineLvl w:val="8"/>
    </w:pPr>
    <w:rPr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7D61"/>
  </w:style>
  <w:style w:type="paragraph" w:styleId="Stopka">
    <w:name w:val="footer"/>
    <w:basedOn w:val="Normalny"/>
    <w:link w:val="StopkaZnak"/>
    <w:uiPriority w:val="99"/>
    <w:unhideWhenUsed/>
    <w:rsid w:val="00637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D61"/>
  </w:style>
  <w:style w:type="character" w:customStyle="1" w:styleId="Nagwek1Znak">
    <w:name w:val="Nagłówek 1 Znak"/>
    <w:link w:val="Nagwek1"/>
    <w:rsid w:val="00BD5CEE"/>
    <w:rPr>
      <w:rFonts w:ascii="Times New Roman" w:eastAsia="Times New Roman" w:hAnsi="Times New Roman"/>
      <w:b/>
      <w:bCs/>
      <w:kern w:val="36"/>
      <w:sz w:val="24"/>
      <w:szCs w:val="24"/>
      <w:u w:val="single"/>
      <w:lang w:eastAsia="x-none"/>
    </w:rPr>
  </w:style>
  <w:style w:type="character" w:customStyle="1" w:styleId="Nagwek2Znak">
    <w:name w:val="Nagłówek 2 Znak"/>
    <w:link w:val="Nagwek2"/>
    <w:rsid w:val="00637D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637D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637D6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rsid w:val="00637D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link w:val="Nagwek9"/>
    <w:rsid w:val="00637D61"/>
    <w:rPr>
      <w:rFonts w:ascii="Times New Roman" w:eastAsia="Times New Roman" w:hAnsi="Times New Roman" w:cs="Times New Roman"/>
      <w:b/>
      <w:bCs/>
      <w:sz w:val="24"/>
    </w:rPr>
  </w:style>
  <w:style w:type="paragraph" w:styleId="Tekstpodstawowy">
    <w:name w:val="Body Text"/>
    <w:basedOn w:val="Normalny"/>
    <w:link w:val="TekstpodstawowyZnak"/>
    <w:uiPriority w:val="99"/>
    <w:rsid w:val="00637D61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637D61"/>
    <w:rPr>
      <w:rFonts w:ascii="Courier New" w:eastAsia="Times New Roman" w:hAnsi="Courier New" w:cs="Times New Roman"/>
      <w:sz w:val="24"/>
      <w:szCs w:val="20"/>
    </w:rPr>
  </w:style>
  <w:style w:type="paragraph" w:styleId="Legenda">
    <w:name w:val="caption"/>
    <w:basedOn w:val="Normalny"/>
    <w:next w:val="Normalny"/>
    <w:qFormat/>
    <w:rsid w:val="00637D61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637D61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7D61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7D61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  <w:lang w:val="x-none" w:eastAsia="x-none"/>
    </w:rPr>
  </w:style>
  <w:style w:type="character" w:customStyle="1" w:styleId="ZagicieodgryformularzaZnak1">
    <w:name w:val="Zagięcie od góry formularza Znak1"/>
    <w:uiPriority w:val="99"/>
    <w:semiHidden/>
    <w:rsid w:val="00637D6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637D61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rsid w:val="00637D61"/>
    <w:rPr>
      <w:rFonts w:ascii="Arial" w:eastAsia="Times New Roman" w:hAnsi="Arial" w:cs="Times New Roman"/>
      <w:vanish/>
      <w:sz w:val="16"/>
      <w:szCs w:val="16"/>
    </w:rPr>
  </w:style>
  <w:style w:type="table" w:styleId="Tabela-Siatka">
    <w:name w:val="Table Grid"/>
    <w:basedOn w:val="Standardowy"/>
    <w:rsid w:val="00637D61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637D61"/>
    <w:rPr>
      <w:color w:val="0000FF"/>
      <w:u w:val="single"/>
    </w:rPr>
  </w:style>
  <w:style w:type="character" w:customStyle="1" w:styleId="kolor">
    <w:name w:val="kolor"/>
    <w:basedOn w:val="Domylnaczcionkaakapitu"/>
    <w:rsid w:val="00637D61"/>
  </w:style>
  <w:style w:type="character" w:customStyle="1" w:styleId="tabulatory">
    <w:name w:val="tabulatory"/>
    <w:basedOn w:val="Domylnaczcionkaakapitu"/>
    <w:rsid w:val="00637D61"/>
  </w:style>
  <w:style w:type="character" w:customStyle="1" w:styleId="txt-old">
    <w:name w:val="txt-old"/>
    <w:basedOn w:val="Domylnaczcionkaakapitu"/>
    <w:rsid w:val="00637D61"/>
  </w:style>
  <w:style w:type="character" w:customStyle="1" w:styleId="txt-new">
    <w:name w:val="txt-new"/>
    <w:basedOn w:val="Domylnaczcionkaakapitu"/>
    <w:rsid w:val="00637D61"/>
  </w:style>
  <w:style w:type="character" w:styleId="Uwydatnienie">
    <w:name w:val="Emphasis"/>
    <w:uiPriority w:val="20"/>
    <w:qFormat/>
    <w:rsid w:val="00637D61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37D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637D61"/>
    <w:rPr>
      <w:rFonts w:ascii="Courier New" w:eastAsia="Times New Roman" w:hAnsi="Courier New" w:cs="Times New Roman"/>
      <w:sz w:val="20"/>
      <w:szCs w:val="20"/>
    </w:rPr>
  </w:style>
  <w:style w:type="paragraph" w:customStyle="1" w:styleId="pkt">
    <w:name w:val="pkt"/>
    <w:basedOn w:val="Normalny"/>
    <w:rsid w:val="00637D61"/>
    <w:pPr>
      <w:spacing w:before="60" w:after="60"/>
      <w:ind w:left="851" w:hanging="295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637D61"/>
    <w:rPr>
      <w:b/>
      <w:bCs/>
    </w:rPr>
  </w:style>
  <w:style w:type="paragraph" w:customStyle="1" w:styleId="stylartykulu">
    <w:name w:val="styl_artykulu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go">
    <w:name w:val="go"/>
    <w:basedOn w:val="Domylnaczcionkaakapitu"/>
    <w:rsid w:val="00637D61"/>
  </w:style>
  <w:style w:type="character" w:customStyle="1" w:styleId="gi">
    <w:name w:val="gi"/>
    <w:basedOn w:val="Domylnaczcionkaakapitu"/>
    <w:rsid w:val="00637D61"/>
  </w:style>
  <w:style w:type="character" w:customStyle="1" w:styleId="t">
    <w:name w:val="t"/>
    <w:basedOn w:val="Domylnaczcionkaakapitu"/>
    <w:rsid w:val="00637D61"/>
  </w:style>
  <w:style w:type="paragraph" w:customStyle="1" w:styleId="moduleitemintrotext">
    <w:name w:val="moduleitemintrotex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moduleitemvideo">
    <w:name w:val="moduleitemvideo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articleseparator">
    <w:name w:val="article_separator"/>
    <w:basedOn w:val="Domylnaczcionkaakapitu"/>
    <w:rsid w:val="00637D61"/>
  </w:style>
  <w:style w:type="paragraph" w:customStyle="1" w:styleId="art-page-footer">
    <w:name w:val="art-page-foo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link">
    <w:name w:val="link"/>
    <w:basedOn w:val="Domylnaczcionkaakapitu"/>
    <w:rsid w:val="00637D61"/>
  </w:style>
  <w:style w:type="character" w:customStyle="1" w:styleId="dim">
    <w:name w:val="dim"/>
    <w:basedOn w:val="Domylnaczcionkaakapitu"/>
    <w:rsid w:val="00637D61"/>
  </w:style>
  <w:style w:type="character" w:styleId="HTML-cytat">
    <w:name w:val="HTML Cite"/>
    <w:uiPriority w:val="99"/>
    <w:semiHidden/>
    <w:unhideWhenUsed/>
    <w:rsid w:val="00637D61"/>
    <w:rPr>
      <w:i/>
      <w:iCs/>
    </w:rPr>
  </w:style>
  <w:style w:type="paragraph" w:customStyle="1" w:styleId="bodytext">
    <w:name w:val="bodytex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637D6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lead">
    <w:name w:val="lead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tresc">
    <w:name w:val="tresc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mainlevel">
    <w:name w:val="mainlevel"/>
    <w:basedOn w:val="Domylnaczcionkaakapitu"/>
    <w:rsid w:val="00637D61"/>
  </w:style>
  <w:style w:type="character" w:customStyle="1" w:styleId="Data1">
    <w:name w:val="Data1"/>
    <w:basedOn w:val="Domylnaczcionkaakapitu"/>
    <w:rsid w:val="00637D61"/>
  </w:style>
  <w:style w:type="character" w:customStyle="1" w:styleId="nsixword">
    <w:name w:val="nsix_word"/>
    <w:basedOn w:val="Domylnaczcionkaakapitu"/>
    <w:rsid w:val="00637D61"/>
  </w:style>
  <w:style w:type="paragraph" w:customStyle="1" w:styleId="Znak">
    <w:name w:val="Znak"/>
    <w:basedOn w:val="Normalny"/>
    <w:rsid w:val="00637D61"/>
    <w:rPr>
      <w:sz w:val="24"/>
      <w:szCs w:val="24"/>
    </w:rPr>
  </w:style>
  <w:style w:type="character" w:styleId="Odwoaniedokomentarza">
    <w:name w:val="annotation reference"/>
    <w:uiPriority w:val="99"/>
    <w:semiHidden/>
    <w:rsid w:val="00637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37D61"/>
    <w:rPr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637D6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637D61"/>
    <w:rPr>
      <w:rFonts w:ascii="Tahoma" w:eastAsia="Times New Roman" w:hAnsi="Tahoma" w:cs="Times New Roman"/>
      <w:sz w:val="16"/>
      <w:szCs w:val="16"/>
    </w:rPr>
  </w:style>
  <w:style w:type="character" w:styleId="Odwoanieprzypisukocowego">
    <w:name w:val="endnote reference"/>
    <w:rsid w:val="00637D61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637D61"/>
    <w:pPr>
      <w:autoSpaceDE w:val="0"/>
      <w:autoSpaceDN w:val="0"/>
      <w:jc w:val="both"/>
    </w:pPr>
    <w:rPr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637D61"/>
  </w:style>
  <w:style w:type="character" w:customStyle="1" w:styleId="issue">
    <w:name w:val="issue"/>
    <w:basedOn w:val="Domylnaczcionkaakapitu"/>
    <w:rsid w:val="00637D61"/>
  </w:style>
  <w:style w:type="paragraph" w:styleId="Tytu">
    <w:name w:val="Title"/>
    <w:basedOn w:val="Normalny"/>
    <w:link w:val="TytuZnak"/>
    <w:uiPriority w:val="99"/>
    <w:qFormat/>
    <w:rsid w:val="00637D61"/>
    <w:pPr>
      <w:spacing w:line="360" w:lineRule="auto"/>
      <w:jc w:val="center"/>
    </w:pPr>
    <w:rPr>
      <w:b/>
      <w:snapToGrid w:val="0"/>
      <w:sz w:val="24"/>
      <w:szCs w:val="24"/>
      <w:lang w:val="x-none" w:eastAsia="x-none"/>
    </w:rPr>
  </w:style>
  <w:style w:type="character" w:customStyle="1" w:styleId="TytuZnak">
    <w:name w:val="Tytuł Znak"/>
    <w:link w:val="Tytu"/>
    <w:uiPriority w:val="99"/>
    <w:rsid w:val="00637D6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customStyle="1" w:styleId="ftstandard">
    <w:name w:val="ft_standard"/>
    <w:basedOn w:val="Normalny"/>
    <w:uiPriority w:val="99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637D61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ZwykytekstZnak">
    <w:name w:val="Zwykły tekst Znak"/>
    <w:link w:val="Zwykytekst"/>
    <w:semiHidden/>
    <w:rsid w:val="00637D61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domyslnyblock">
    <w:name w:val="akapitdomyslnyblock"/>
    <w:basedOn w:val="Normalny"/>
    <w:rsid w:val="00637D61"/>
    <w:pPr>
      <w:spacing w:after="100" w:afterAutospacing="1"/>
      <w:ind w:firstLine="48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37D61"/>
    <w:pPr>
      <w:ind w:left="708"/>
    </w:pPr>
  </w:style>
  <w:style w:type="character" w:styleId="Odwoanieprzypisudolnego">
    <w:name w:val="footnote reference"/>
    <w:uiPriority w:val="99"/>
    <w:rsid w:val="00637D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37D61"/>
    <w:rPr>
      <w:lang w:val="x-none"/>
    </w:rPr>
  </w:style>
  <w:style w:type="character" w:customStyle="1" w:styleId="TekstprzypisudolnegoZnak">
    <w:name w:val="Tekst przypisu dolnego Znak"/>
    <w:link w:val="Tekstprzypisudolnego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637D6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yt">
    <w:name w:val="tyt"/>
    <w:basedOn w:val="Normalny"/>
    <w:rsid w:val="00637D61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37D61"/>
    <w:pPr>
      <w:ind w:left="2160" w:hanging="360"/>
      <w:jc w:val="both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37D61"/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637D6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Default">
    <w:name w:val="Default"/>
    <w:rsid w:val="00637D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637D61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637D61"/>
  </w:style>
  <w:style w:type="character" w:customStyle="1" w:styleId="newsshortext">
    <w:name w:val="newsshortext"/>
    <w:basedOn w:val="Domylnaczcionkaakapitu"/>
    <w:rsid w:val="00637D61"/>
  </w:style>
  <w:style w:type="paragraph" w:customStyle="1" w:styleId="punkt">
    <w:name w:val="punkt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litera">
    <w:name w:val="litera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37D61"/>
    <w:pPr>
      <w:suppressAutoHyphens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37D61"/>
    <w:rPr>
      <w:rFonts w:ascii="Times New Roman" w:eastAsia="Times New Roman" w:hAnsi="Times New Roman" w:cs="Times New Roman"/>
      <w:sz w:val="16"/>
      <w:szCs w:val="16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37D61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37D61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Normalny"/>
    <w:uiPriority w:val="47"/>
    <w:qFormat/>
    <w:rsid w:val="00637D61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uiPriority w:val="46"/>
    <w:qFormat/>
    <w:rsid w:val="00637D61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lb">
    <w:name w:val="a_lb"/>
    <w:rsid w:val="00637D61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37D61"/>
  </w:style>
  <w:style w:type="paragraph" w:customStyle="1" w:styleId="LITlitera">
    <w:name w:val="LIT – litera"/>
    <w:basedOn w:val="Normalny"/>
    <w:uiPriority w:val="14"/>
    <w:qFormat/>
    <w:rsid w:val="00637D61"/>
    <w:pPr>
      <w:spacing w:line="360" w:lineRule="auto"/>
      <w:ind w:left="986" w:hanging="476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3"/>
    <w:qFormat/>
    <w:rsid w:val="00637D6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637D61"/>
    <w:pPr>
      <w:ind w:left="2336"/>
    </w:pPr>
  </w:style>
  <w:style w:type="character" w:customStyle="1" w:styleId="Ppogrubienie">
    <w:name w:val="_P_ – pogrubienie"/>
    <w:uiPriority w:val="1"/>
    <w:qFormat/>
    <w:rsid w:val="00637D61"/>
    <w:rPr>
      <w:b/>
    </w:rPr>
  </w:style>
  <w:style w:type="character" w:customStyle="1" w:styleId="text-center">
    <w:name w:val="text-center"/>
    <w:rsid w:val="00637D61"/>
  </w:style>
  <w:style w:type="paragraph" w:customStyle="1" w:styleId="zartzmartartykuempunktem0">
    <w:name w:val="zartzmartartykuempunktem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ustzmustliter0">
    <w:name w:val="zlitustzmus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pktzmpktliter0">
    <w:name w:val="zlitpktzm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litwpktzmlitwpktliter">
    <w:name w:val="zlitlitwpktzmlitw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paragraph" w:customStyle="1" w:styleId="zlitczwsplitwpktzmczciwsplitwpktliter">
    <w:name w:val="zlitczwsplitwpktzmczciwsplitwpktliter"/>
    <w:basedOn w:val="Normalny"/>
    <w:rsid w:val="00637D61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rsid w:val="00637D61"/>
  </w:style>
  <w:style w:type="character" w:customStyle="1" w:styleId="alb-s">
    <w:name w:val="a_lb-s"/>
    <w:rsid w:val="00637D61"/>
  </w:style>
  <w:style w:type="paragraph" w:customStyle="1" w:styleId="Style8">
    <w:name w:val="Style8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408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ind w:hanging="1824"/>
      <w:jc w:val="both"/>
    </w:pPr>
    <w:rPr>
      <w:rFonts w:ascii="Arial" w:hAnsi="Arial" w:cs="Arial"/>
      <w:sz w:val="24"/>
      <w:szCs w:val="24"/>
    </w:rPr>
  </w:style>
  <w:style w:type="character" w:customStyle="1" w:styleId="FontStyle24">
    <w:name w:val="Font Style24"/>
    <w:rsid w:val="00637D61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FontStyle36">
    <w:name w:val="Font Style36"/>
    <w:qFormat/>
    <w:rsid w:val="00637D61"/>
    <w:rPr>
      <w:rFonts w:ascii="Arial" w:hAnsi="Arial" w:cs="Arial"/>
      <w:color w:val="000000"/>
      <w:sz w:val="18"/>
      <w:szCs w:val="18"/>
    </w:rPr>
  </w:style>
  <w:style w:type="paragraph" w:customStyle="1" w:styleId="Style7">
    <w:name w:val="Style7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  <w:sz w:val="24"/>
      <w:szCs w:val="24"/>
    </w:rPr>
  </w:style>
  <w:style w:type="character" w:customStyle="1" w:styleId="FontStyle33">
    <w:name w:val="Font Style33"/>
    <w:uiPriority w:val="99"/>
    <w:rsid w:val="00637D61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6">
    <w:name w:val="Style6"/>
    <w:basedOn w:val="Normalny"/>
    <w:link w:val="Style6Znak"/>
    <w:rsid w:val="00637D61"/>
    <w:pPr>
      <w:widowControl w:val="0"/>
      <w:autoSpaceDE w:val="0"/>
      <w:autoSpaceDN w:val="0"/>
      <w:adjustRightInd w:val="0"/>
      <w:spacing w:line="269" w:lineRule="exact"/>
      <w:ind w:hanging="456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e6Znak">
    <w:name w:val="Style6 Znak"/>
    <w:link w:val="Style6"/>
    <w:rsid w:val="00637D61"/>
    <w:rPr>
      <w:rFonts w:ascii="Arial" w:eastAsia="Times New Roman" w:hAnsi="Arial" w:cs="Times New Roman"/>
      <w:sz w:val="24"/>
      <w:szCs w:val="24"/>
    </w:rPr>
  </w:style>
  <w:style w:type="paragraph" w:customStyle="1" w:styleId="Style10">
    <w:name w:val="Style10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Nagwekspisutreci">
    <w:name w:val="TOC Heading"/>
    <w:basedOn w:val="Nagwek1"/>
    <w:next w:val="Normalny"/>
    <w:uiPriority w:val="39"/>
    <w:qFormat/>
    <w:rsid w:val="00637D61"/>
    <w:pPr>
      <w:keepNext/>
      <w:keepLines/>
      <w:spacing w:before="48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FontStyle26">
    <w:name w:val="Font Style26"/>
    <w:uiPriority w:val="99"/>
    <w:rsid w:val="00637D61"/>
    <w:rPr>
      <w:rFonts w:ascii="Arial" w:hAnsi="Arial" w:cs="Arial"/>
      <w:color w:val="000000"/>
      <w:sz w:val="18"/>
      <w:szCs w:val="18"/>
    </w:rPr>
  </w:style>
  <w:style w:type="character" w:customStyle="1" w:styleId="FontStyle30">
    <w:name w:val="Font Style30"/>
    <w:uiPriority w:val="99"/>
    <w:rsid w:val="00637D61"/>
    <w:rPr>
      <w:rFonts w:ascii="Arial" w:hAnsi="Arial" w:cs="Arial"/>
      <w:b/>
      <w:bCs/>
      <w:color w:val="000000"/>
      <w:sz w:val="18"/>
      <w:szCs w:val="18"/>
    </w:rPr>
  </w:style>
  <w:style w:type="paragraph" w:customStyle="1" w:styleId="FontStyle3610pt">
    <w:name w:val="Font Style36 + 10 pt"/>
    <w:basedOn w:val="Style6"/>
    <w:link w:val="FontStyle3610ptZnak"/>
    <w:rsid w:val="00637D61"/>
    <w:pPr>
      <w:widowControl/>
      <w:tabs>
        <w:tab w:val="num" w:pos="360"/>
        <w:tab w:val="left" w:pos="422"/>
      </w:tabs>
      <w:spacing w:before="125" w:line="226" w:lineRule="exact"/>
      <w:ind w:left="360" w:hanging="360"/>
    </w:pPr>
  </w:style>
  <w:style w:type="character" w:customStyle="1" w:styleId="FontStyle3610ptZnak">
    <w:name w:val="Font Style36 + 10 pt Znak"/>
    <w:link w:val="FontStyle3610pt"/>
    <w:rsid w:val="00637D61"/>
    <w:rPr>
      <w:rFonts w:ascii="Arial" w:eastAsia="Times New Roman" w:hAnsi="Arial" w:cs="Times New Roman"/>
      <w:sz w:val="24"/>
      <w:szCs w:val="24"/>
    </w:rPr>
  </w:style>
  <w:style w:type="character" w:customStyle="1" w:styleId="FontStyle43">
    <w:name w:val="Font Style43"/>
    <w:rsid w:val="00637D61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alny"/>
    <w:uiPriority w:val="99"/>
    <w:rsid w:val="00637D61"/>
    <w:pPr>
      <w:widowControl w:val="0"/>
      <w:autoSpaceDE w:val="0"/>
      <w:autoSpaceDN w:val="0"/>
      <w:adjustRightInd w:val="0"/>
      <w:spacing w:line="276" w:lineRule="exact"/>
      <w:ind w:hanging="1968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360"/>
      <w:jc w:val="both"/>
    </w:pPr>
    <w:rPr>
      <w:rFonts w:ascii="Arial" w:hAnsi="Arial" w:cs="Arial"/>
      <w:sz w:val="24"/>
      <w:szCs w:val="24"/>
    </w:rPr>
  </w:style>
  <w:style w:type="character" w:customStyle="1" w:styleId="FontStyle34">
    <w:name w:val="Font Style34"/>
    <w:uiPriority w:val="99"/>
    <w:rsid w:val="00637D61"/>
    <w:rPr>
      <w:rFonts w:ascii="Arial" w:hAnsi="Arial" w:cs="Arial"/>
      <w:b/>
      <w:bCs/>
      <w:i/>
      <w:iCs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E2CF5"/>
    <w:pPr>
      <w:tabs>
        <w:tab w:val="right" w:leader="dot" w:pos="9062"/>
      </w:tabs>
      <w:spacing w:before="240" w:after="120"/>
    </w:pPr>
    <w:rPr>
      <w:bCs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37D61"/>
    <w:pPr>
      <w:spacing w:before="120"/>
      <w:ind w:left="200"/>
    </w:pPr>
    <w:rPr>
      <w:rFonts w:ascii="Calibri" w:hAnsi="Calibri"/>
      <w:i/>
      <w:iCs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37D61"/>
    <w:pPr>
      <w:tabs>
        <w:tab w:val="right" w:leader="dot" w:pos="9060"/>
      </w:tabs>
    </w:pPr>
    <w:rPr>
      <w:b/>
      <w:noProof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637D61"/>
    <w:pPr>
      <w:ind w:left="60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uiPriority w:val="39"/>
    <w:unhideWhenUsed/>
    <w:rsid w:val="00637D61"/>
    <w:pPr>
      <w:ind w:left="8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uiPriority w:val="39"/>
    <w:unhideWhenUsed/>
    <w:rsid w:val="00637D61"/>
    <w:pPr>
      <w:ind w:left="10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uiPriority w:val="39"/>
    <w:unhideWhenUsed/>
    <w:rsid w:val="00637D61"/>
    <w:pPr>
      <w:ind w:left="12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uiPriority w:val="39"/>
    <w:unhideWhenUsed/>
    <w:rsid w:val="00637D61"/>
    <w:pPr>
      <w:ind w:left="14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uiPriority w:val="39"/>
    <w:unhideWhenUsed/>
    <w:rsid w:val="00637D61"/>
    <w:pPr>
      <w:ind w:left="1600"/>
    </w:pPr>
    <w:rPr>
      <w:rFonts w:ascii="Calibri" w:hAnsi="Calibri"/>
    </w:rPr>
  </w:style>
  <w:style w:type="character" w:customStyle="1" w:styleId="apple-converted-space">
    <w:name w:val="apple-converted-space"/>
    <w:basedOn w:val="Domylnaczcionkaakapitu"/>
    <w:rsid w:val="00637D61"/>
  </w:style>
  <w:style w:type="paragraph" w:styleId="Lista">
    <w:name w:val="List"/>
    <w:basedOn w:val="Normalny"/>
    <w:rsid w:val="00637D61"/>
    <w:pPr>
      <w:ind w:left="283" w:hanging="283"/>
    </w:pPr>
  </w:style>
  <w:style w:type="paragraph" w:customStyle="1" w:styleId="Style22">
    <w:name w:val="Style22"/>
    <w:basedOn w:val="Normalny"/>
    <w:uiPriority w:val="99"/>
    <w:rsid w:val="00637D61"/>
    <w:pPr>
      <w:widowControl w:val="0"/>
      <w:autoSpaceDE w:val="0"/>
      <w:autoSpaceDN w:val="0"/>
      <w:adjustRightInd w:val="0"/>
      <w:spacing w:line="283" w:lineRule="exact"/>
      <w:ind w:hanging="341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uiPriority w:val="99"/>
    <w:rsid w:val="00637D61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4">
    <w:name w:val="Style4"/>
    <w:basedOn w:val="Normalny"/>
    <w:uiPriority w:val="99"/>
    <w:rsid w:val="00637D61"/>
    <w:pPr>
      <w:widowControl w:val="0"/>
      <w:autoSpaceDE w:val="0"/>
      <w:autoSpaceDN w:val="0"/>
      <w:adjustRightInd w:val="0"/>
      <w:spacing w:line="32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alny"/>
    <w:uiPriority w:val="99"/>
    <w:rsid w:val="00637D61"/>
    <w:pPr>
      <w:widowControl w:val="0"/>
      <w:autoSpaceDE w:val="0"/>
      <w:autoSpaceDN w:val="0"/>
      <w:adjustRightInd w:val="0"/>
      <w:spacing w:line="278" w:lineRule="exact"/>
      <w:ind w:hanging="178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451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6">
    <w:name w:val="Style16"/>
    <w:basedOn w:val="Normalny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Normalny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278"/>
    </w:pPr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alny"/>
    <w:uiPriority w:val="99"/>
    <w:rsid w:val="00637D6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link w:val="Style19Znak"/>
    <w:uiPriority w:val="99"/>
    <w:rsid w:val="00637D61"/>
    <w:pPr>
      <w:widowControl w:val="0"/>
      <w:autoSpaceDE w:val="0"/>
      <w:autoSpaceDN w:val="0"/>
      <w:adjustRightInd w:val="0"/>
      <w:spacing w:line="230" w:lineRule="exact"/>
      <w:ind w:hanging="360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Style19Znak">
    <w:name w:val="Style19 Znak"/>
    <w:link w:val="Style19"/>
    <w:uiPriority w:val="99"/>
    <w:rsid w:val="00637D61"/>
    <w:rPr>
      <w:rFonts w:ascii="Arial" w:eastAsia="Times New Roman" w:hAnsi="Arial" w:cs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637D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uiPriority w:val="99"/>
    <w:rsid w:val="00637D6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7">
    <w:name w:val="Font Style27"/>
    <w:uiPriority w:val="99"/>
    <w:rsid w:val="00637D61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28">
    <w:name w:val="Font Style28"/>
    <w:uiPriority w:val="99"/>
    <w:rsid w:val="00637D61"/>
    <w:rPr>
      <w:rFonts w:ascii="Arial" w:hAnsi="Arial" w:cs="Arial"/>
      <w:color w:val="000000"/>
      <w:sz w:val="20"/>
      <w:szCs w:val="20"/>
    </w:rPr>
  </w:style>
  <w:style w:type="character" w:customStyle="1" w:styleId="FontStyle29">
    <w:name w:val="Font Style29"/>
    <w:uiPriority w:val="99"/>
    <w:rsid w:val="00637D61"/>
    <w:rPr>
      <w:rFonts w:ascii="Arial" w:hAnsi="Arial" w:cs="Arial"/>
      <w:b/>
      <w:bCs/>
      <w:color w:val="000000"/>
      <w:spacing w:val="10"/>
      <w:sz w:val="30"/>
      <w:szCs w:val="30"/>
    </w:rPr>
  </w:style>
  <w:style w:type="character" w:customStyle="1" w:styleId="FontStyle31">
    <w:name w:val="Font Style31"/>
    <w:uiPriority w:val="99"/>
    <w:rsid w:val="00637D61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32">
    <w:name w:val="Font Style32"/>
    <w:uiPriority w:val="99"/>
    <w:rsid w:val="00637D61"/>
    <w:rPr>
      <w:rFonts w:ascii="Arial" w:hAnsi="Arial" w:cs="Arial"/>
      <w:color w:val="000000"/>
      <w:sz w:val="12"/>
      <w:szCs w:val="12"/>
    </w:rPr>
  </w:style>
  <w:style w:type="character" w:customStyle="1" w:styleId="FontStyle35">
    <w:name w:val="Font Style35"/>
    <w:uiPriority w:val="99"/>
    <w:rsid w:val="00637D61"/>
    <w:rPr>
      <w:rFonts w:ascii="Arial" w:hAnsi="Arial" w:cs="Arial"/>
      <w:color w:val="000000"/>
      <w:sz w:val="24"/>
      <w:szCs w:val="24"/>
    </w:rPr>
  </w:style>
  <w:style w:type="character" w:customStyle="1" w:styleId="FontStyle37">
    <w:name w:val="Font Style37"/>
    <w:uiPriority w:val="99"/>
    <w:rsid w:val="00637D61"/>
    <w:rPr>
      <w:rFonts w:ascii="Arial" w:hAnsi="Arial" w:cs="Arial"/>
      <w:b/>
      <w:bCs/>
      <w:color w:val="000000"/>
      <w:sz w:val="16"/>
      <w:szCs w:val="16"/>
    </w:rPr>
  </w:style>
  <w:style w:type="character" w:customStyle="1" w:styleId="StopkaZnak1">
    <w:name w:val="Stopka Znak1"/>
    <w:uiPriority w:val="99"/>
    <w:rsid w:val="00637D61"/>
    <w:rPr>
      <w:rFonts w:ascii="Arial" w:eastAsia="Times New Roman" w:hAnsi="Arial"/>
      <w:sz w:val="24"/>
      <w:szCs w:val="24"/>
    </w:rPr>
  </w:style>
  <w:style w:type="character" w:customStyle="1" w:styleId="NagwekZnak1">
    <w:name w:val="Nagłówek Znak1"/>
    <w:uiPriority w:val="99"/>
    <w:rsid w:val="00637D61"/>
    <w:rPr>
      <w:rFonts w:ascii="Arial" w:eastAsia="Times New Roman" w:hAnsi="Arial"/>
      <w:sz w:val="24"/>
      <w:szCs w:val="24"/>
    </w:rPr>
  </w:style>
  <w:style w:type="character" w:styleId="Numerstrony">
    <w:name w:val="page number"/>
    <w:basedOn w:val="Domylnaczcionkaakapitu"/>
    <w:rsid w:val="00637D61"/>
  </w:style>
  <w:style w:type="paragraph" w:customStyle="1" w:styleId="FontStyle36Arial">
    <w:name w:val="Font Style36 + Arial"/>
    <w:aliases w:val="10 pt"/>
    <w:basedOn w:val="Style6"/>
    <w:link w:val="FontStyle36ArialZnak"/>
    <w:rsid w:val="00637D61"/>
    <w:pPr>
      <w:widowControl/>
      <w:tabs>
        <w:tab w:val="num" w:pos="360"/>
        <w:tab w:val="left" w:pos="422"/>
      </w:tabs>
      <w:spacing w:before="60" w:line="230" w:lineRule="exact"/>
      <w:ind w:left="360" w:hanging="360"/>
    </w:pPr>
    <w:rPr>
      <w:rFonts w:ascii="Times New Roman" w:hAnsi="Times New Roman"/>
    </w:rPr>
  </w:style>
  <w:style w:type="character" w:customStyle="1" w:styleId="FontStyle36ArialZnak">
    <w:name w:val="Font Style36 + Arial Znak"/>
    <w:aliases w:val="10 pt Znak"/>
    <w:link w:val="FontStyle36Arial"/>
    <w:rsid w:val="00637D61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637D61"/>
    <w:pPr>
      <w:overflowPunct w:val="0"/>
      <w:autoSpaceDE w:val="0"/>
      <w:autoSpaceDN w:val="0"/>
      <w:adjustRightInd w:val="0"/>
      <w:spacing w:after="120"/>
      <w:jc w:val="both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37D61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637D61"/>
    <w:pPr>
      <w:tabs>
        <w:tab w:val="right" w:pos="-5599"/>
      </w:tabs>
      <w:overflowPunct w:val="0"/>
      <w:autoSpaceDE w:val="0"/>
      <w:autoSpaceDN w:val="0"/>
      <w:adjustRightInd w:val="0"/>
      <w:ind w:left="71" w:hanging="71"/>
    </w:pPr>
    <w:rPr>
      <w:sz w:val="16"/>
    </w:rPr>
  </w:style>
  <w:style w:type="character" w:customStyle="1" w:styleId="ZnakZnak9">
    <w:name w:val="Znak Znak9"/>
    <w:rsid w:val="00637D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37D61"/>
    <w:pPr>
      <w:widowControl w:val="0"/>
      <w:autoSpaceDE w:val="0"/>
      <w:autoSpaceDN w:val="0"/>
      <w:spacing w:before="240"/>
      <w:jc w:val="both"/>
    </w:pPr>
    <w:rPr>
      <w:rFonts w:ascii="Arial" w:hAnsi="Arial" w:cs="Arial"/>
      <w:sz w:val="24"/>
      <w:szCs w:val="24"/>
    </w:rPr>
  </w:style>
  <w:style w:type="paragraph" w:styleId="Lista2">
    <w:name w:val="List 2"/>
    <w:basedOn w:val="Normalny"/>
    <w:rsid w:val="00637D61"/>
    <w:pPr>
      <w:ind w:left="566" w:hanging="283"/>
      <w:contextualSpacing/>
    </w:pPr>
  </w:style>
  <w:style w:type="character" w:customStyle="1" w:styleId="TekstdymkaZnak1">
    <w:name w:val="Tekst dymka Znak1"/>
    <w:uiPriority w:val="99"/>
    <w:semiHidden/>
    <w:rsid w:val="00637D61"/>
    <w:rPr>
      <w:rFonts w:ascii="Tahoma" w:eastAsia="Times New Roman" w:hAnsi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D61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7D61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spipsurligne">
    <w:name w:val="spip_surligne"/>
    <w:basedOn w:val="Domylnaczcionkaakapitu"/>
    <w:rsid w:val="00637D61"/>
  </w:style>
  <w:style w:type="paragraph" w:customStyle="1" w:styleId="FontStyle36Calibri">
    <w:name w:val="Font Style36 + Calibri"/>
    <w:aliases w:val="11 pt"/>
    <w:basedOn w:val="Style19"/>
    <w:link w:val="FontStyle36Calibri11ptZnakZnak"/>
    <w:rsid w:val="00637D61"/>
    <w:pPr>
      <w:widowControl/>
      <w:tabs>
        <w:tab w:val="left" w:pos="360"/>
      </w:tabs>
      <w:spacing w:before="120"/>
      <w:ind w:firstLine="0"/>
    </w:pPr>
    <w:rPr>
      <w:rFonts w:ascii="Calibri" w:hAnsi="Calibri"/>
    </w:rPr>
  </w:style>
  <w:style w:type="character" w:customStyle="1" w:styleId="FontStyle36Calibri11ptZnakZnak">
    <w:name w:val="Font Style36 + Calibri;11 pt Znak Znak"/>
    <w:link w:val="FontStyle36Calibri"/>
    <w:rsid w:val="00637D61"/>
    <w:rPr>
      <w:rFonts w:ascii="Calibri" w:eastAsia="Times New Roman" w:hAnsi="Calibri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637D61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character" w:customStyle="1" w:styleId="FontStyle48">
    <w:name w:val="Font Style48"/>
    <w:rsid w:val="00637D61"/>
    <w:rPr>
      <w:rFonts w:ascii="Times New Roman" w:hAnsi="Times New Roman" w:cs="Times New Roman"/>
      <w:color w:val="000000"/>
      <w:sz w:val="20"/>
      <w:szCs w:val="20"/>
    </w:rPr>
  </w:style>
  <w:style w:type="paragraph" w:customStyle="1" w:styleId="BodyText21">
    <w:name w:val="Body Text 21"/>
    <w:basedOn w:val="Normalny"/>
    <w:rsid w:val="00637D61"/>
    <w:pPr>
      <w:keepLines/>
      <w:widowControl w:val="0"/>
      <w:tabs>
        <w:tab w:val="left" w:pos="6390"/>
        <w:tab w:val="left" w:pos="6840"/>
        <w:tab w:val="left" w:pos="7380"/>
        <w:tab w:val="left" w:pos="8460"/>
      </w:tabs>
      <w:spacing w:line="360" w:lineRule="auto"/>
      <w:ind w:firstLine="680"/>
      <w:jc w:val="both"/>
    </w:pPr>
    <w:rPr>
      <w:rFonts w:ascii="Arial" w:hAnsi="Arial"/>
      <w:color w:val="000000"/>
      <w:sz w:val="24"/>
    </w:rPr>
  </w:style>
  <w:style w:type="paragraph" w:customStyle="1" w:styleId="Arial">
    <w:name w:val="Arial"/>
    <w:basedOn w:val="pkt"/>
    <w:rsid w:val="00637D61"/>
    <w:pPr>
      <w:tabs>
        <w:tab w:val="num" w:pos="644"/>
        <w:tab w:val="num" w:pos="720"/>
      </w:tabs>
      <w:ind w:left="720" w:hanging="360"/>
    </w:pPr>
    <w:rPr>
      <w:rFonts w:ascii="Arial" w:hAnsi="Arial" w:cs="Arial"/>
      <w:sz w:val="22"/>
      <w:szCs w:val="22"/>
    </w:rPr>
  </w:style>
  <w:style w:type="character" w:customStyle="1" w:styleId="FontStyle36Calibri1">
    <w:name w:val="Font Style36 + Calibri1"/>
    <w:aliases w:val="11 pt Znak Znak"/>
    <w:locked/>
    <w:rsid w:val="00637D61"/>
    <w:rPr>
      <w:rFonts w:cs="Arial"/>
      <w:sz w:val="24"/>
      <w:szCs w:val="24"/>
    </w:rPr>
  </w:style>
  <w:style w:type="paragraph" w:customStyle="1" w:styleId="Akapitzlist1">
    <w:name w:val="Akapit z listą1"/>
    <w:basedOn w:val="Normalny"/>
    <w:rsid w:val="00637D61"/>
    <w:pPr>
      <w:widowControl w:val="0"/>
      <w:ind w:left="720"/>
      <w:contextualSpacing/>
    </w:pPr>
    <w:rPr>
      <w:rFonts w:eastAsia="Calibri"/>
      <w:sz w:val="24"/>
    </w:rPr>
  </w:style>
  <w:style w:type="character" w:customStyle="1" w:styleId="Absatz-Standardschriftart">
    <w:name w:val="Absatz-Standardschriftart"/>
    <w:rsid w:val="00637D61"/>
  </w:style>
  <w:style w:type="character" w:customStyle="1" w:styleId="WW8Num1z0">
    <w:name w:val="WW8Num1z0"/>
    <w:rsid w:val="00637D61"/>
    <w:rPr>
      <w:rFonts w:ascii="Symbol" w:hAnsi="Symbol"/>
      <w:sz w:val="20"/>
    </w:rPr>
  </w:style>
  <w:style w:type="character" w:customStyle="1" w:styleId="WW8Num1z1">
    <w:name w:val="WW8Num1z1"/>
    <w:rsid w:val="00637D61"/>
    <w:rPr>
      <w:rFonts w:ascii="Courier New" w:hAnsi="Courier New"/>
      <w:sz w:val="20"/>
    </w:rPr>
  </w:style>
  <w:style w:type="character" w:customStyle="1" w:styleId="WW-Absatz-Standardschriftart">
    <w:name w:val="WW-Absatz-Standardschriftart"/>
    <w:rsid w:val="00637D61"/>
  </w:style>
  <w:style w:type="character" w:customStyle="1" w:styleId="WW8Num1z2">
    <w:name w:val="WW8Num1z2"/>
    <w:rsid w:val="00637D61"/>
    <w:rPr>
      <w:rFonts w:ascii="Wingdings" w:hAnsi="Wingdings"/>
      <w:sz w:val="20"/>
    </w:rPr>
  </w:style>
  <w:style w:type="character" w:customStyle="1" w:styleId="Domylnaczcionkaakapitu1">
    <w:name w:val="Domyślna czcionka akapitu1"/>
    <w:rsid w:val="00637D61"/>
  </w:style>
  <w:style w:type="character" w:styleId="UyteHipercze">
    <w:name w:val="FollowedHyperlink"/>
    <w:rsid w:val="00637D61"/>
    <w:rPr>
      <w:color w:val="800080"/>
      <w:u w:val="single"/>
    </w:rPr>
  </w:style>
  <w:style w:type="character" w:customStyle="1" w:styleId="A5">
    <w:name w:val="A5"/>
    <w:rsid w:val="00637D61"/>
    <w:rPr>
      <w:rFonts w:cs="Myriad Pro"/>
      <w:color w:val="000000"/>
      <w:sz w:val="12"/>
      <w:szCs w:val="12"/>
    </w:rPr>
  </w:style>
  <w:style w:type="character" w:customStyle="1" w:styleId="A6">
    <w:name w:val="A6"/>
    <w:rsid w:val="00637D61"/>
    <w:rPr>
      <w:rFonts w:cs="Myriad Pro"/>
      <w:color w:val="000000"/>
      <w:sz w:val="12"/>
      <w:szCs w:val="12"/>
    </w:rPr>
  </w:style>
  <w:style w:type="character" w:customStyle="1" w:styleId="Symbolewypunktowania">
    <w:name w:val="Symbole wypunktowania"/>
    <w:rsid w:val="00637D61"/>
    <w:rPr>
      <w:rFonts w:ascii="OpenSymbol" w:eastAsia="OpenSymbol" w:hAnsi="OpenSymbol" w:cs="OpenSymbol"/>
    </w:rPr>
  </w:style>
  <w:style w:type="character" w:customStyle="1" w:styleId="A4">
    <w:name w:val="A4"/>
    <w:rsid w:val="00637D61"/>
    <w:rPr>
      <w:rFonts w:ascii="TIRPGB+Swis721PL-Roman" w:eastAsia="TIRPGB+Swis721PL-Roman" w:hAnsi="TIRPGB+Swis721PL-Roman" w:cs="TIRPGB+Swis721PL-Roman"/>
      <w:color w:val="000000"/>
      <w:sz w:val="26"/>
      <w:szCs w:val="26"/>
    </w:rPr>
  </w:style>
  <w:style w:type="character" w:customStyle="1" w:styleId="A1">
    <w:name w:val="A1"/>
    <w:rsid w:val="00637D61"/>
    <w:rPr>
      <w:rFonts w:ascii="TIRPGB+Swis721PL-Roman" w:eastAsia="TIRPGB+Swis721PL-Roman" w:hAnsi="TIRPGB+Swis721PL-Roman" w:cs="TIRPGB+Swis721PL-Roman"/>
      <w:color w:val="000000"/>
      <w:sz w:val="18"/>
      <w:szCs w:val="18"/>
    </w:rPr>
  </w:style>
  <w:style w:type="paragraph" w:customStyle="1" w:styleId="Nagwek10">
    <w:name w:val="Nagłówek1"/>
    <w:basedOn w:val="Normalny"/>
    <w:next w:val="Tekstpodstawowy"/>
    <w:rsid w:val="00637D61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637D61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37D61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Pa5">
    <w:name w:val="Pa5"/>
    <w:basedOn w:val="Normalny"/>
    <w:next w:val="Default"/>
    <w:rsid w:val="00637D61"/>
    <w:pPr>
      <w:suppressAutoHyphens/>
      <w:autoSpaceDE w:val="0"/>
      <w:spacing w:line="181" w:lineRule="atLeast"/>
    </w:pPr>
    <w:rPr>
      <w:rFonts w:ascii="Myriad Pro" w:eastAsia="Calibri" w:hAnsi="Myriad Pro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37D61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637D61"/>
    <w:pPr>
      <w:jc w:val="center"/>
    </w:pPr>
    <w:rPr>
      <w:b/>
      <w:bCs/>
    </w:rPr>
  </w:style>
  <w:style w:type="paragraph" w:customStyle="1" w:styleId="Normalny1">
    <w:name w:val="Normalny1"/>
    <w:basedOn w:val="Normalny"/>
    <w:next w:val="Default"/>
    <w:rsid w:val="00637D61"/>
    <w:pPr>
      <w:suppressAutoHyphens/>
      <w:autoSpaceDE w:val="0"/>
    </w:pPr>
    <w:rPr>
      <w:rFonts w:eastAsia="SimSun" w:cs="Mangal"/>
      <w:sz w:val="24"/>
      <w:szCs w:val="24"/>
      <w:lang w:eastAsia="ar-SA"/>
    </w:rPr>
  </w:style>
  <w:style w:type="paragraph" w:customStyle="1" w:styleId="Pa0">
    <w:name w:val="Pa0"/>
    <w:basedOn w:val="Normalny"/>
    <w:next w:val="Default"/>
    <w:rsid w:val="00637D61"/>
    <w:pPr>
      <w:suppressAutoHyphens/>
      <w:autoSpaceDE w:val="0"/>
      <w:spacing w:line="241" w:lineRule="atLeast"/>
    </w:pPr>
    <w:rPr>
      <w:rFonts w:eastAsia="SimSun" w:cs="Mangal"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637D61"/>
    <w:pPr>
      <w:widowControl w:val="0"/>
      <w:suppressAutoHyphens/>
      <w:autoSpaceDE w:val="0"/>
      <w:spacing w:after="120" w:line="48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Lista21">
    <w:name w:val="Lista 21"/>
    <w:basedOn w:val="Normalny"/>
    <w:rsid w:val="00637D61"/>
    <w:pPr>
      <w:suppressAutoHyphens/>
      <w:ind w:left="566" w:hanging="283"/>
    </w:pPr>
    <w:rPr>
      <w:lang w:eastAsia="ar-SA"/>
    </w:rPr>
  </w:style>
  <w:style w:type="paragraph" w:customStyle="1" w:styleId="Standard">
    <w:name w:val="Standard"/>
    <w:rsid w:val="00637D61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zh-CN"/>
    </w:rPr>
  </w:style>
  <w:style w:type="paragraph" w:customStyle="1" w:styleId="Bezodstpw1">
    <w:name w:val="Bez odstępów1"/>
    <w:aliases w:val="Normal"/>
    <w:uiPriority w:val="1"/>
    <w:qFormat/>
    <w:rsid w:val="008566E7"/>
    <w:rPr>
      <w:rFonts w:ascii="Times New Roman" w:eastAsia="Arial Unicode MS" w:hAnsi="Times New Roman" w:cs="Arial Unicode MS"/>
      <w:color w:val="000000"/>
      <w:sz w:val="24"/>
      <w:szCs w:val="24"/>
    </w:rPr>
  </w:style>
  <w:style w:type="character" w:customStyle="1" w:styleId="ZnakZnak22">
    <w:name w:val="Znak Znak22"/>
    <w:rsid w:val="00637D61"/>
    <w:rPr>
      <w:rFonts w:hAnsi="Arial" w:cs="Arial"/>
      <w:b/>
      <w:bCs/>
      <w:kern w:val="32"/>
      <w:sz w:val="32"/>
      <w:szCs w:val="32"/>
    </w:rPr>
  </w:style>
  <w:style w:type="character" w:customStyle="1" w:styleId="FontStyle12">
    <w:name w:val="Font Style12"/>
    <w:uiPriority w:val="99"/>
    <w:rsid w:val="00637D61"/>
    <w:rPr>
      <w:rFonts w:ascii="Calibri" w:hAnsi="Calibri" w:cs="Calibri"/>
      <w:color w:val="000000"/>
      <w:sz w:val="22"/>
      <w:szCs w:val="22"/>
    </w:rPr>
  </w:style>
  <w:style w:type="paragraph" w:customStyle="1" w:styleId="Akapitzlist11">
    <w:name w:val="Akapit z listą11"/>
    <w:basedOn w:val="Normalny"/>
    <w:rsid w:val="00637D6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37D61"/>
    <w:pPr>
      <w:ind w:left="200" w:hanging="200"/>
    </w:pPr>
  </w:style>
  <w:style w:type="paragraph" w:styleId="Podtytu">
    <w:name w:val="Subtitle"/>
    <w:basedOn w:val="Normalny"/>
    <w:link w:val="PodtytuZnak"/>
    <w:qFormat/>
    <w:rsid w:val="00EE3F5D"/>
    <w:pPr>
      <w:numPr>
        <w:numId w:val="81"/>
      </w:numPr>
      <w:ind w:right="57"/>
      <w:jc w:val="both"/>
    </w:pPr>
    <w:rPr>
      <w:rFonts w:ascii="Arial" w:hAnsi="Arial"/>
      <w:b/>
      <w:bCs/>
      <w:szCs w:val="24"/>
      <w:lang w:val="x-none" w:eastAsia="x-none"/>
    </w:rPr>
  </w:style>
  <w:style w:type="character" w:customStyle="1" w:styleId="PodtytuZnak">
    <w:name w:val="Podtytuł Znak"/>
    <w:link w:val="Podtytu"/>
    <w:rsid w:val="00EE3F5D"/>
    <w:rPr>
      <w:rFonts w:ascii="Arial" w:eastAsia="Times New Roman" w:hAnsi="Arial"/>
      <w:b/>
      <w:bCs/>
      <w:szCs w:val="24"/>
      <w:lang w:val="x-none" w:eastAsia="x-none"/>
    </w:rPr>
  </w:style>
  <w:style w:type="paragraph" w:customStyle="1" w:styleId="Akapitzlist2">
    <w:name w:val="Akapit z listą2"/>
    <w:basedOn w:val="Normalny"/>
    <w:rsid w:val="003B0905"/>
    <w:pPr>
      <w:widowControl w:val="0"/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2951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92191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6D57F-E6AB-41E3-B93F-DCC81A0C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908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Links>
    <vt:vector size="18" baseType="variant">
      <vt:variant>
        <vt:i4>3080205</vt:i4>
      </vt:variant>
      <vt:variant>
        <vt:i4>6</vt:i4>
      </vt:variant>
      <vt:variant>
        <vt:i4>0</vt:i4>
      </vt:variant>
      <vt:variant>
        <vt:i4>5</vt:i4>
      </vt:variant>
      <vt:variant>
        <vt:lpwstr>mailto:gmina@rzeczenica.pl</vt:lpwstr>
      </vt:variant>
      <vt:variant>
        <vt:lpwstr/>
      </vt:variant>
      <vt:variant>
        <vt:i4>3080205</vt:i4>
      </vt:variant>
      <vt:variant>
        <vt:i4>3</vt:i4>
      </vt:variant>
      <vt:variant>
        <vt:i4>0</vt:i4>
      </vt:variant>
      <vt:variant>
        <vt:i4>5</vt:i4>
      </vt:variant>
      <vt:variant>
        <vt:lpwstr>mailto:gmina@rzeczenica.pl</vt:lpwstr>
      </vt:variant>
      <vt:variant>
        <vt:lpwstr/>
      </vt:variant>
      <vt:variant>
        <vt:i4>1245518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_ROZDZIAŁ_1_-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Bogusław Lipski</cp:lastModifiedBy>
  <cp:revision>36</cp:revision>
  <cp:lastPrinted>2017-09-29T12:57:00Z</cp:lastPrinted>
  <dcterms:created xsi:type="dcterms:W3CDTF">2017-08-04T09:08:00Z</dcterms:created>
  <dcterms:modified xsi:type="dcterms:W3CDTF">2020-12-28T12:30:00Z</dcterms:modified>
</cp:coreProperties>
</file>